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F4859" w14:textId="77777777" w:rsidR="009E062A" w:rsidRDefault="009E062A" w:rsidP="009E062A">
      <w:pPr>
        <w:spacing w:line="276" w:lineRule="auto"/>
        <w:jc w:val="right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Załącznik nr 3 do SIWZ</w:t>
      </w:r>
    </w:p>
    <w:p w14:paraId="48BC1671" w14:textId="77777777" w:rsidR="000B1371" w:rsidRDefault="009E062A" w:rsidP="00FB7E5B">
      <w:pPr>
        <w:spacing w:line="276" w:lineRule="auto"/>
        <w:rPr>
          <w:rFonts w:asciiTheme="majorHAnsi" w:hAnsiTheme="majorHAnsi" w:cstheme="majorHAnsi"/>
          <w:b/>
        </w:rPr>
      </w:pPr>
      <w:r w:rsidRPr="0053795F">
        <w:rPr>
          <w:rFonts w:asciiTheme="majorHAnsi" w:hAnsiTheme="majorHAnsi" w:cstheme="majorHAnsi"/>
          <w:b/>
        </w:rPr>
        <w:t xml:space="preserve">Znak postępowania: </w:t>
      </w:r>
      <w:r w:rsidR="00FB7E5B">
        <w:rPr>
          <w:rFonts w:asciiTheme="majorHAnsi" w:hAnsiTheme="majorHAnsi" w:cstheme="majorHAnsi"/>
          <w:b/>
        </w:rPr>
        <w:t>AE/2710/1/17/MK</w:t>
      </w:r>
      <w:r w:rsidR="00FB7E5B" w:rsidRPr="0053795F" w:rsidDel="00FB7E5B">
        <w:rPr>
          <w:rFonts w:asciiTheme="majorHAnsi" w:hAnsiTheme="majorHAnsi" w:cstheme="majorHAnsi"/>
          <w:b/>
        </w:rPr>
        <w:t xml:space="preserve"> </w:t>
      </w:r>
    </w:p>
    <w:p w14:paraId="1F3FBBD7" w14:textId="72B5CD42" w:rsidR="009E062A" w:rsidRPr="0053795F" w:rsidRDefault="009E062A" w:rsidP="000B1371">
      <w:pPr>
        <w:spacing w:line="276" w:lineRule="auto"/>
        <w:jc w:val="center"/>
        <w:rPr>
          <w:rFonts w:asciiTheme="majorHAnsi" w:hAnsiTheme="majorHAnsi" w:cstheme="majorHAnsi"/>
          <w:i/>
          <w:caps/>
          <w:sz w:val="20"/>
        </w:rPr>
      </w:pPr>
      <w:r w:rsidRPr="0053795F">
        <w:rPr>
          <w:rFonts w:asciiTheme="majorHAnsi" w:hAnsiTheme="majorHAnsi" w:cstheme="majorHAnsi"/>
          <w:i/>
          <w:caps/>
          <w:sz w:val="20"/>
        </w:rPr>
        <w:t>WYKAZ WYKONANYCH UsŁug/DOSTAW</w:t>
      </w:r>
    </w:p>
    <w:p w14:paraId="6B15E080" w14:textId="77777777" w:rsidR="009E062A" w:rsidRPr="0053795F" w:rsidRDefault="009E062A" w:rsidP="009E062A">
      <w:pPr>
        <w:spacing w:line="276" w:lineRule="auto"/>
        <w:rPr>
          <w:rFonts w:asciiTheme="majorHAnsi" w:hAnsiTheme="majorHAnsi" w:cstheme="majorHAnsi"/>
        </w:rPr>
      </w:pPr>
    </w:p>
    <w:tbl>
      <w:tblPr>
        <w:tblW w:w="14357" w:type="dxa"/>
        <w:tblInd w:w="-4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2876"/>
        <w:gridCol w:w="3545"/>
        <w:gridCol w:w="2268"/>
        <w:gridCol w:w="2552"/>
        <w:gridCol w:w="2551"/>
      </w:tblGrid>
      <w:tr w:rsidR="009E062A" w:rsidRPr="0053795F" w14:paraId="7AEBB675" w14:textId="77777777" w:rsidTr="00A76F90">
        <w:trPr>
          <w:trHeight w:val="620"/>
        </w:trPr>
        <w:tc>
          <w:tcPr>
            <w:tcW w:w="565" w:type="dxa"/>
            <w:shd w:val="clear" w:color="auto" w:fill="auto"/>
          </w:tcPr>
          <w:p w14:paraId="41526D96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sz w:val="20"/>
              </w:rPr>
            </w:pPr>
            <w:r w:rsidRPr="0053795F">
              <w:rPr>
                <w:rFonts w:asciiTheme="majorHAnsi" w:hAnsiTheme="majorHAnsi" w:cstheme="majorHAnsi"/>
                <w:sz w:val="20"/>
              </w:rPr>
              <w:t>Lp.</w:t>
            </w:r>
          </w:p>
        </w:tc>
        <w:tc>
          <w:tcPr>
            <w:tcW w:w="2876" w:type="dxa"/>
            <w:shd w:val="clear" w:color="auto" w:fill="auto"/>
          </w:tcPr>
          <w:p w14:paraId="1242DA4D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53795F">
              <w:rPr>
                <w:rFonts w:asciiTheme="majorHAnsi" w:hAnsiTheme="majorHAnsi" w:cstheme="majorHAnsi"/>
                <w:b/>
                <w:sz w:val="20"/>
              </w:rPr>
              <w:t>Warunek, jaki ma spełniać usługa/dostawa</w:t>
            </w:r>
          </w:p>
        </w:tc>
        <w:tc>
          <w:tcPr>
            <w:tcW w:w="3545" w:type="dxa"/>
            <w:shd w:val="clear" w:color="auto" w:fill="auto"/>
          </w:tcPr>
          <w:p w14:paraId="29BD8867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53795F">
              <w:rPr>
                <w:rFonts w:asciiTheme="majorHAnsi" w:hAnsiTheme="majorHAnsi" w:cstheme="majorHAnsi"/>
                <w:b/>
                <w:sz w:val="20"/>
              </w:rPr>
              <w:t xml:space="preserve">Opis zamówienia </w:t>
            </w:r>
          </w:p>
        </w:tc>
        <w:tc>
          <w:tcPr>
            <w:tcW w:w="2268" w:type="dxa"/>
            <w:shd w:val="clear" w:color="auto" w:fill="auto"/>
          </w:tcPr>
          <w:p w14:paraId="67269562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center"/>
              <w:rPr>
                <w:rFonts w:asciiTheme="majorHAnsi" w:hAnsiTheme="majorHAnsi" w:cstheme="majorHAnsi"/>
                <w:sz w:val="20"/>
              </w:rPr>
            </w:pPr>
            <w:r w:rsidRPr="0053795F">
              <w:rPr>
                <w:rFonts w:asciiTheme="majorHAnsi" w:hAnsiTheme="majorHAnsi" w:cstheme="majorHAnsi"/>
                <w:b/>
                <w:sz w:val="20"/>
              </w:rPr>
              <w:t>Data wykonania</w:t>
            </w:r>
            <w:r w:rsidRPr="0053795F">
              <w:rPr>
                <w:rFonts w:asciiTheme="majorHAnsi" w:hAnsiTheme="majorHAnsi" w:cstheme="majorHAnsi"/>
                <w:sz w:val="20"/>
              </w:rPr>
              <w:t xml:space="preserve"> (</w:t>
            </w:r>
            <w:r w:rsidRPr="0053795F">
              <w:rPr>
                <w:rFonts w:asciiTheme="majorHAnsi" w:hAnsiTheme="majorHAnsi" w:cstheme="majorHAnsi"/>
                <w:b/>
                <w:sz w:val="20"/>
              </w:rPr>
              <w:t xml:space="preserve">rozpoczęcia </w:t>
            </w:r>
            <w:proofErr w:type="spellStart"/>
            <w:r w:rsidRPr="0053795F">
              <w:rPr>
                <w:rFonts w:asciiTheme="majorHAnsi" w:hAnsiTheme="majorHAnsi" w:cstheme="majorHAnsi"/>
                <w:b/>
                <w:sz w:val="20"/>
              </w:rPr>
              <w:t>dd</w:t>
            </w:r>
            <w:proofErr w:type="spellEnd"/>
            <w:r w:rsidRPr="0053795F">
              <w:rPr>
                <w:rFonts w:asciiTheme="majorHAnsi" w:hAnsiTheme="majorHAnsi" w:cstheme="majorHAnsi"/>
                <w:b/>
                <w:sz w:val="20"/>
              </w:rPr>
              <w:t>/mm/</w:t>
            </w:r>
            <w:proofErr w:type="spellStart"/>
            <w:r w:rsidRPr="0053795F">
              <w:rPr>
                <w:rFonts w:asciiTheme="majorHAnsi" w:hAnsiTheme="majorHAnsi" w:cstheme="majorHAnsi"/>
                <w:b/>
                <w:sz w:val="20"/>
              </w:rPr>
              <w:t>rrrr</w:t>
            </w:r>
            <w:proofErr w:type="spellEnd"/>
            <w:r w:rsidRPr="0053795F">
              <w:rPr>
                <w:rFonts w:asciiTheme="majorHAnsi" w:hAnsiTheme="majorHAnsi" w:cstheme="majorHAnsi"/>
                <w:b/>
                <w:sz w:val="20"/>
              </w:rPr>
              <w:t xml:space="preserve"> – zakończenia </w:t>
            </w:r>
            <w:proofErr w:type="spellStart"/>
            <w:r w:rsidRPr="0053795F">
              <w:rPr>
                <w:rFonts w:asciiTheme="majorHAnsi" w:hAnsiTheme="majorHAnsi" w:cstheme="majorHAnsi"/>
                <w:b/>
                <w:sz w:val="20"/>
              </w:rPr>
              <w:t>dd</w:t>
            </w:r>
            <w:proofErr w:type="spellEnd"/>
            <w:r w:rsidRPr="0053795F">
              <w:rPr>
                <w:rFonts w:asciiTheme="majorHAnsi" w:hAnsiTheme="majorHAnsi" w:cstheme="majorHAnsi"/>
                <w:b/>
                <w:sz w:val="20"/>
              </w:rPr>
              <w:t>/mm/</w:t>
            </w:r>
            <w:proofErr w:type="spellStart"/>
            <w:r w:rsidRPr="0053795F">
              <w:rPr>
                <w:rFonts w:asciiTheme="majorHAnsi" w:hAnsiTheme="majorHAnsi" w:cstheme="majorHAnsi"/>
                <w:b/>
                <w:sz w:val="20"/>
              </w:rPr>
              <w:t>rrrr</w:t>
            </w:r>
            <w:proofErr w:type="spellEnd"/>
            <w:r w:rsidRPr="0053795F">
              <w:rPr>
                <w:rFonts w:asciiTheme="majorHAnsi" w:hAnsiTheme="majorHAnsi" w:cstheme="majorHAnsi"/>
                <w:sz w:val="20"/>
              </w:rPr>
              <w:t>)</w:t>
            </w:r>
          </w:p>
        </w:tc>
        <w:tc>
          <w:tcPr>
            <w:tcW w:w="2552" w:type="dxa"/>
          </w:tcPr>
          <w:p w14:paraId="4E3DB2C2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53795F">
              <w:rPr>
                <w:rFonts w:asciiTheme="majorHAnsi" w:hAnsiTheme="majorHAnsi" w:cstheme="majorHAnsi"/>
                <w:b/>
                <w:sz w:val="20"/>
              </w:rPr>
              <w:t>Nazwa odbiorcy/ zamawiającego</w:t>
            </w:r>
          </w:p>
        </w:tc>
        <w:tc>
          <w:tcPr>
            <w:tcW w:w="2551" w:type="dxa"/>
          </w:tcPr>
          <w:p w14:paraId="2FFF945E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53795F">
              <w:rPr>
                <w:rFonts w:asciiTheme="majorHAnsi" w:hAnsiTheme="majorHAnsi" w:cstheme="majorHAnsi"/>
                <w:b/>
                <w:sz w:val="20"/>
              </w:rPr>
              <w:t>Nr dokumentu potwierdzającego należyte wykonanie usługi/dostawy</w:t>
            </w:r>
          </w:p>
        </w:tc>
      </w:tr>
      <w:tr w:rsidR="009E062A" w:rsidRPr="0053795F" w14:paraId="24BC9188" w14:textId="77777777" w:rsidTr="00A76F90">
        <w:trPr>
          <w:trHeight w:val="740"/>
        </w:trPr>
        <w:tc>
          <w:tcPr>
            <w:tcW w:w="565" w:type="dxa"/>
            <w:vMerge w:val="restart"/>
            <w:shd w:val="clear" w:color="auto" w:fill="auto"/>
          </w:tcPr>
          <w:p w14:paraId="3FC39E51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sz w:val="20"/>
              </w:rPr>
            </w:pPr>
            <w:r w:rsidRPr="0053795F">
              <w:rPr>
                <w:rFonts w:asciiTheme="majorHAnsi" w:hAnsiTheme="majorHAnsi" w:cstheme="majorHAnsi"/>
                <w:sz w:val="20"/>
              </w:rPr>
              <w:t>1</w:t>
            </w:r>
          </w:p>
        </w:tc>
        <w:tc>
          <w:tcPr>
            <w:tcW w:w="2876" w:type="dxa"/>
            <w:vMerge w:val="restart"/>
            <w:shd w:val="clear" w:color="auto" w:fill="auto"/>
          </w:tcPr>
          <w:p w14:paraId="4E9D4DFC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53795F">
              <w:rPr>
                <w:rFonts w:asciiTheme="majorHAnsi" w:hAnsiTheme="majorHAnsi" w:cstheme="majorHAnsi"/>
                <w:b/>
                <w:sz w:val="20"/>
              </w:rPr>
              <w:t>Rozdział …………</w:t>
            </w:r>
          </w:p>
        </w:tc>
        <w:tc>
          <w:tcPr>
            <w:tcW w:w="3545" w:type="dxa"/>
            <w:shd w:val="clear" w:color="auto" w:fill="auto"/>
          </w:tcPr>
          <w:p w14:paraId="03C59E1C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sz w:val="20"/>
              </w:rPr>
            </w:pPr>
            <w:r w:rsidRPr="0053795F">
              <w:rPr>
                <w:rFonts w:asciiTheme="majorHAnsi" w:hAnsiTheme="majorHAnsi" w:cstheme="majorHAnsi"/>
                <w:sz w:val="20"/>
              </w:rPr>
              <w:t>Nazwa zamówienia:……………………………………………………….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4F4F3851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14:paraId="2D305258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</w:p>
        </w:tc>
        <w:tc>
          <w:tcPr>
            <w:tcW w:w="2551" w:type="dxa"/>
            <w:vMerge w:val="restart"/>
          </w:tcPr>
          <w:p w14:paraId="31D3C86B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9E062A" w:rsidRPr="0053795F" w14:paraId="09F3407E" w14:textId="77777777" w:rsidTr="00A76F90">
        <w:trPr>
          <w:trHeight w:val="740"/>
        </w:trPr>
        <w:tc>
          <w:tcPr>
            <w:tcW w:w="565" w:type="dxa"/>
            <w:vMerge/>
            <w:shd w:val="clear" w:color="auto" w:fill="auto"/>
          </w:tcPr>
          <w:p w14:paraId="7127CE05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2876" w:type="dxa"/>
            <w:vMerge/>
            <w:shd w:val="clear" w:color="auto" w:fill="auto"/>
          </w:tcPr>
          <w:p w14:paraId="1F1777D3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</w:p>
        </w:tc>
        <w:tc>
          <w:tcPr>
            <w:tcW w:w="3545" w:type="dxa"/>
            <w:shd w:val="clear" w:color="auto" w:fill="auto"/>
          </w:tcPr>
          <w:p w14:paraId="625CA39B" w14:textId="77777777" w:rsidR="009E062A" w:rsidRPr="0053795F" w:rsidRDefault="009E062A" w:rsidP="00A76F90">
            <w:pPr>
              <w:spacing w:line="276" w:lineRule="auto"/>
              <w:jc w:val="both"/>
              <w:outlineLvl w:val="0"/>
              <w:rPr>
                <w:rFonts w:asciiTheme="majorHAnsi" w:hAnsiTheme="majorHAnsi" w:cstheme="majorHAnsi"/>
              </w:rPr>
            </w:pPr>
            <w:r w:rsidRPr="0053795F">
              <w:rPr>
                <w:rFonts w:asciiTheme="majorHAnsi" w:hAnsiTheme="majorHAnsi" w:cstheme="majorHAnsi"/>
              </w:rPr>
              <w:t>Zakres usługi/dostawy oraz jej wartość:</w:t>
            </w:r>
          </w:p>
          <w:p w14:paraId="16FD55DD" w14:textId="77777777" w:rsidR="009E062A" w:rsidRPr="0053795F" w:rsidRDefault="009E062A" w:rsidP="00A76F90">
            <w:pPr>
              <w:spacing w:line="276" w:lineRule="auto"/>
              <w:jc w:val="both"/>
              <w:outlineLvl w:val="0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FD3CFFC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4BDEC213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</w:p>
        </w:tc>
        <w:tc>
          <w:tcPr>
            <w:tcW w:w="2551" w:type="dxa"/>
            <w:vMerge/>
          </w:tcPr>
          <w:p w14:paraId="3BC83057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9E062A" w:rsidRPr="0053795F" w14:paraId="6AB801DD" w14:textId="77777777" w:rsidTr="00A76F90">
        <w:trPr>
          <w:trHeight w:val="264"/>
        </w:trPr>
        <w:tc>
          <w:tcPr>
            <w:tcW w:w="565" w:type="dxa"/>
            <w:vMerge w:val="restart"/>
            <w:shd w:val="clear" w:color="auto" w:fill="auto"/>
          </w:tcPr>
          <w:p w14:paraId="53FDCECE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2876" w:type="dxa"/>
            <w:vMerge w:val="restart"/>
            <w:shd w:val="clear" w:color="auto" w:fill="auto"/>
          </w:tcPr>
          <w:p w14:paraId="4AF3950B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53795F">
              <w:rPr>
                <w:rFonts w:asciiTheme="majorHAnsi" w:hAnsiTheme="majorHAnsi" w:cstheme="majorHAnsi"/>
                <w:b/>
                <w:sz w:val="20"/>
              </w:rPr>
              <w:t>Rozdział ………….</w:t>
            </w:r>
          </w:p>
        </w:tc>
        <w:tc>
          <w:tcPr>
            <w:tcW w:w="3545" w:type="dxa"/>
            <w:shd w:val="clear" w:color="auto" w:fill="auto"/>
          </w:tcPr>
          <w:p w14:paraId="7DA9A986" w14:textId="77777777" w:rsidR="009E062A" w:rsidRPr="0053795F" w:rsidRDefault="009E062A" w:rsidP="00A76F90">
            <w:pPr>
              <w:spacing w:line="276" w:lineRule="auto"/>
              <w:jc w:val="both"/>
              <w:outlineLvl w:val="0"/>
              <w:rPr>
                <w:rFonts w:asciiTheme="majorHAnsi" w:hAnsiTheme="majorHAnsi" w:cstheme="majorHAnsi"/>
              </w:rPr>
            </w:pPr>
            <w:r w:rsidRPr="0053795F">
              <w:rPr>
                <w:rFonts w:asciiTheme="majorHAnsi" w:hAnsiTheme="majorHAnsi" w:cstheme="majorHAnsi"/>
              </w:rPr>
              <w:t>Nazwa zamówienia:……………………………………………………….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70D97469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14:paraId="6153CE5D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</w:p>
        </w:tc>
        <w:tc>
          <w:tcPr>
            <w:tcW w:w="2551" w:type="dxa"/>
            <w:vMerge w:val="restart"/>
          </w:tcPr>
          <w:p w14:paraId="6720A71D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9E062A" w:rsidRPr="0053795F" w14:paraId="3327EBD5" w14:textId="77777777" w:rsidTr="00A76F90">
        <w:trPr>
          <w:trHeight w:val="263"/>
        </w:trPr>
        <w:tc>
          <w:tcPr>
            <w:tcW w:w="565" w:type="dxa"/>
            <w:vMerge/>
            <w:shd w:val="clear" w:color="auto" w:fill="auto"/>
          </w:tcPr>
          <w:p w14:paraId="302C5E91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2876" w:type="dxa"/>
            <w:vMerge/>
            <w:shd w:val="clear" w:color="auto" w:fill="auto"/>
          </w:tcPr>
          <w:p w14:paraId="3134AE01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</w:p>
        </w:tc>
        <w:tc>
          <w:tcPr>
            <w:tcW w:w="3545" w:type="dxa"/>
            <w:shd w:val="clear" w:color="auto" w:fill="auto"/>
          </w:tcPr>
          <w:p w14:paraId="4D042139" w14:textId="77777777" w:rsidR="009E062A" w:rsidRPr="0053795F" w:rsidRDefault="009E062A" w:rsidP="00A76F90">
            <w:pPr>
              <w:spacing w:line="276" w:lineRule="auto"/>
              <w:jc w:val="both"/>
              <w:outlineLvl w:val="0"/>
              <w:rPr>
                <w:rFonts w:asciiTheme="majorHAnsi" w:hAnsiTheme="majorHAnsi" w:cstheme="majorHAnsi"/>
              </w:rPr>
            </w:pPr>
            <w:r w:rsidRPr="0053795F">
              <w:rPr>
                <w:rFonts w:asciiTheme="majorHAnsi" w:hAnsiTheme="majorHAnsi" w:cstheme="majorHAnsi"/>
              </w:rPr>
              <w:t>Zakres usługi/dostawy  oraz jej wartość</w:t>
            </w:r>
          </w:p>
        </w:tc>
        <w:tc>
          <w:tcPr>
            <w:tcW w:w="2268" w:type="dxa"/>
            <w:vMerge/>
            <w:shd w:val="clear" w:color="auto" w:fill="auto"/>
          </w:tcPr>
          <w:p w14:paraId="327B5EC6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41EFAE51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</w:p>
        </w:tc>
        <w:tc>
          <w:tcPr>
            <w:tcW w:w="2551" w:type="dxa"/>
            <w:vMerge/>
          </w:tcPr>
          <w:p w14:paraId="22FF31D8" w14:textId="77777777" w:rsidR="009E062A" w:rsidRPr="0053795F" w:rsidRDefault="009E062A" w:rsidP="00A76F90">
            <w:pPr>
              <w:pStyle w:val="Tekstpodstawowy"/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</w:tbl>
    <w:p w14:paraId="36FF2E9E" w14:textId="77777777" w:rsidR="000B1371" w:rsidRDefault="000B1371" w:rsidP="000B1371">
      <w:pPr>
        <w:pStyle w:val="Tekstpodstawowywcity32"/>
        <w:tabs>
          <w:tab w:val="left" w:pos="4111"/>
        </w:tabs>
        <w:spacing w:line="276" w:lineRule="auto"/>
        <w:ind w:right="-752"/>
        <w:rPr>
          <w:rFonts w:asciiTheme="majorHAnsi" w:hAnsiTheme="majorHAnsi" w:cstheme="majorHAnsi"/>
          <w:sz w:val="20"/>
          <w:u w:val="none"/>
        </w:rPr>
      </w:pPr>
    </w:p>
    <w:p w14:paraId="76AC30CC" w14:textId="77777777" w:rsidR="000B1371" w:rsidRDefault="000B1371" w:rsidP="000B1371">
      <w:pPr>
        <w:pStyle w:val="Tekstpodstawowywcity32"/>
        <w:tabs>
          <w:tab w:val="left" w:pos="4111"/>
        </w:tabs>
        <w:spacing w:line="276" w:lineRule="auto"/>
        <w:ind w:right="-752"/>
        <w:rPr>
          <w:rFonts w:asciiTheme="majorHAnsi" w:hAnsiTheme="majorHAnsi" w:cstheme="majorHAnsi"/>
          <w:sz w:val="20"/>
          <w:u w:val="none"/>
        </w:rPr>
      </w:pPr>
    </w:p>
    <w:p w14:paraId="46D8F44D" w14:textId="77777777" w:rsidR="000B1371" w:rsidRDefault="000B1371" w:rsidP="000B1371">
      <w:pPr>
        <w:pStyle w:val="Tekstpodstawowywcity32"/>
        <w:tabs>
          <w:tab w:val="left" w:pos="4111"/>
        </w:tabs>
        <w:spacing w:line="276" w:lineRule="auto"/>
        <w:ind w:right="-752"/>
        <w:rPr>
          <w:rFonts w:asciiTheme="majorHAnsi" w:hAnsiTheme="majorHAnsi" w:cstheme="majorHAnsi"/>
          <w:sz w:val="20"/>
          <w:u w:val="none"/>
        </w:rPr>
      </w:pPr>
    </w:p>
    <w:p w14:paraId="1D8F2558" w14:textId="70AD2C79" w:rsidR="009E062A" w:rsidRPr="000B1371" w:rsidRDefault="009E062A" w:rsidP="000B1371">
      <w:pPr>
        <w:pStyle w:val="Tekstpodstawowywcity32"/>
        <w:tabs>
          <w:tab w:val="left" w:pos="4111"/>
        </w:tabs>
        <w:spacing w:line="276" w:lineRule="auto"/>
        <w:ind w:right="-752"/>
        <w:jc w:val="right"/>
        <w:rPr>
          <w:rFonts w:asciiTheme="majorHAnsi" w:hAnsiTheme="majorHAnsi" w:cstheme="majorHAnsi"/>
          <w:b w:val="0"/>
          <w:sz w:val="20"/>
          <w:u w:val="none"/>
        </w:rPr>
      </w:pPr>
      <w:r w:rsidRPr="0053795F">
        <w:rPr>
          <w:rFonts w:asciiTheme="majorHAnsi" w:hAnsiTheme="majorHAnsi" w:cstheme="majorHAnsi"/>
          <w:sz w:val="20"/>
          <w:u w:val="none"/>
        </w:rPr>
        <w:t>......................, dnia .............. 201</w:t>
      </w:r>
      <w:r w:rsidR="00681C17">
        <w:rPr>
          <w:rFonts w:asciiTheme="majorHAnsi" w:hAnsiTheme="majorHAnsi" w:cstheme="majorHAnsi"/>
          <w:sz w:val="20"/>
          <w:u w:val="none"/>
        </w:rPr>
        <w:t>7</w:t>
      </w:r>
      <w:r w:rsidRPr="0053795F">
        <w:rPr>
          <w:rFonts w:asciiTheme="majorHAnsi" w:hAnsiTheme="majorHAnsi" w:cstheme="majorHAnsi"/>
          <w:sz w:val="20"/>
          <w:u w:val="none"/>
        </w:rPr>
        <w:t xml:space="preserve"> r.</w:t>
      </w:r>
      <w:r w:rsidRPr="0053795F">
        <w:rPr>
          <w:rFonts w:asciiTheme="majorHAnsi" w:hAnsiTheme="majorHAnsi" w:cstheme="majorHAnsi"/>
          <w:sz w:val="20"/>
          <w:u w:val="none"/>
        </w:rPr>
        <w:tab/>
      </w:r>
      <w:r w:rsidRPr="0053795F">
        <w:rPr>
          <w:rFonts w:asciiTheme="majorHAnsi" w:hAnsiTheme="majorHAnsi" w:cstheme="majorHAnsi"/>
          <w:sz w:val="20"/>
          <w:u w:val="none"/>
        </w:rPr>
        <w:tab/>
      </w:r>
      <w:r w:rsidRPr="0053795F">
        <w:rPr>
          <w:rFonts w:asciiTheme="majorHAnsi" w:hAnsiTheme="majorHAnsi" w:cstheme="majorHAnsi"/>
          <w:sz w:val="20"/>
          <w:u w:val="none"/>
        </w:rPr>
        <w:tab/>
      </w:r>
      <w:r w:rsidRPr="0053795F">
        <w:rPr>
          <w:rFonts w:asciiTheme="majorHAnsi" w:hAnsiTheme="majorHAnsi" w:cstheme="majorHAnsi"/>
          <w:sz w:val="20"/>
          <w:u w:val="none"/>
        </w:rPr>
        <w:tab/>
      </w:r>
      <w:r w:rsidRPr="0053795F">
        <w:rPr>
          <w:rFonts w:asciiTheme="majorHAnsi" w:hAnsiTheme="majorHAnsi" w:cstheme="majorHAnsi"/>
          <w:sz w:val="20"/>
          <w:u w:val="none"/>
        </w:rPr>
        <w:tab/>
      </w:r>
      <w:r w:rsidRPr="0053795F">
        <w:rPr>
          <w:rFonts w:asciiTheme="majorHAnsi" w:hAnsiTheme="majorHAnsi" w:cstheme="majorHAnsi"/>
          <w:sz w:val="20"/>
          <w:u w:val="none"/>
        </w:rPr>
        <w:tab/>
      </w:r>
      <w:r w:rsidRPr="0053795F">
        <w:rPr>
          <w:rFonts w:asciiTheme="majorHAnsi" w:hAnsiTheme="majorHAnsi" w:cstheme="majorHAnsi"/>
          <w:sz w:val="20"/>
          <w:u w:val="none"/>
        </w:rPr>
        <w:tab/>
      </w:r>
      <w:r w:rsidRPr="0053795F">
        <w:rPr>
          <w:rFonts w:asciiTheme="majorHAnsi" w:hAnsiTheme="majorHAnsi" w:cstheme="majorHAnsi"/>
          <w:sz w:val="20"/>
        </w:rPr>
        <w:t>.............................................................</w:t>
      </w:r>
      <w:r w:rsidRPr="0053795F">
        <w:rPr>
          <w:rFonts w:asciiTheme="majorHAnsi" w:hAnsiTheme="majorHAnsi" w:cstheme="majorHAnsi"/>
          <w:sz w:val="20"/>
        </w:rPr>
        <w:br/>
      </w:r>
      <w:r w:rsidRPr="000B1371">
        <w:rPr>
          <w:rFonts w:asciiTheme="majorHAnsi" w:hAnsiTheme="majorHAnsi" w:cstheme="majorHAnsi"/>
          <w:b w:val="0"/>
          <w:sz w:val="20"/>
          <w:u w:val="none"/>
        </w:rPr>
        <w:t>(data i podpis upoważnionego przedstawiciela Wykonawcy)</w:t>
      </w:r>
    </w:p>
    <w:p w14:paraId="17986814" w14:textId="77777777" w:rsidR="009E062A" w:rsidRDefault="009E062A" w:rsidP="009E062A">
      <w:pPr>
        <w:pStyle w:val="Tekstpodstawowywcity32"/>
        <w:tabs>
          <w:tab w:val="left" w:pos="4111"/>
        </w:tabs>
        <w:spacing w:line="276" w:lineRule="auto"/>
        <w:ind w:right="-752"/>
        <w:jc w:val="right"/>
        <w:rPr>
          <w:rFonts w:asciiTheme="majorHAnsi" w:hAnsiTheme="majorHAnsi" w:cstheme="majorHAnsi"/>
          <w:sz w:val="20"/>
        </w:rPr>
      </w:pPr>
    </w:p>
    <w:p w14:paraId="69E563BC" w14:textId="77777777" w:rsidR="009E062A" w:rsidRDefault="009E062A" w:rsidP="000B1371">
      <w:pPr>
        <w:pStyle w:val="Tekstpodstawowywcity32"/>
        <w:tabs>
          <w:tab w:val="left" w:pos="4111"/>
        </w:tabs>
        <w:spacing w:line="276" w:lineRule="auto"/>
        <w:ind w:right="-752" w:firstLine="0"/>
        <w:rPr>
          <w:rFonts w:asciiTheme="majorHAnsi" w:hAnsiTheme="majorHAnsi" w:cstheme="majorHAnsi"/>
          <w:sz w:val="20"/>
        </w:rPr>
      </w:pPr>
      <w:bookmarkStart w:id="0" w:name="_GoBack"/>
      <w:bookmarkEnd w:id="0"/>
    </w:p>
    <w:sectPr w:rsidR="009E062A" w:rsidSect="00024608">
      <w:headerReference w:type="default" r:id="rId8"/>
      <w:footerReference w:type="default" r:id="rId9"/>
      <w:pgSz w:w="16838" w:h="11906" w:orient="landscape"/>
      <w:pgMar w:top="1417" w:right="2269" w:bottom="1417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1FCF0" w14:textId="77777777" w:rsidR="00514A10" w:rsidRDefault="00514A10" w:rsidP="00AF793A">
      <w:pPr>
        <w:spacing w:after="0" w:line="240" w:lineRule="auto"/>
      </w:pPr>
      <w:r>
        <w:separator/>
      </w:r>
    </w:p>
  </w:endnote>
  <w:endnote w:type="continuationSeparator" w:id="0">
    <w:p w14:paraId="4FAF680C" w14:textId="77777777" w:rsidR="00514A10" w:rsidRDefault="00514A10" w:rsidP="00AF7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647F2" w14:textId="2A8462EA" w:rsidR="00514A10" w:rsidRDefault="00514A10" w:rsidP="00AF793A">
    <w:pPr>
      <w:spacing w:after="0" w:line="240" w:lineRule="auto"/>
      <w:jc w:val="center"/>
      <w:rPr>
        <w:color w:val="001642"/>
        <w:sz w:val="18"/>
        <w:szCs w:val="18"/>
      </w:rPr>
    </w:pPr>
    <w:r w:rsidRPr="00AF793A">
      <w:rPr>
        <w:color w:val="001642"/>
        <w:sz w:val="18"/>
        <w:szCs w:val="18"/>
      </w:rPr>
      <w:t xml:space="preserve">Strona </w:t>
    </w:r>
    <w:r w:rsidRPr="00AF793A">
      <w:rPr>
        <w:b/>
        <w:bCs/>
        <w:color w:val="001642"/>
        <w:sz w:val="18"/>
        <w:szCs w:val="18"/>
      </w:rPr>
      <w:fldChar w:fldCharType="begin"/>
    </w:r>
    <w:r w:rsidRPr="00AF793A">
      <w:rPr>
        <w:b/>
        <w:bCs/>
        <w:color w:val="001642"/>
        <w:sz w:val="18"/>
        <w:szCs w:val="18"/>
      </w:rPr>
      <w:instrText>PAGE  \* Arabic  \* MERGEFORMAT</w:instrText>
    </w:r>
    <w:r w:rsidRPr="00AF793A">
      <w:rPr>
        <w:b/>
        <w:bCs/>
        <w:color w:val="001642"/>
        <w:sz w:val="18"/>
        <w:szCs w:val="18"/>
      </w:rPr>
      <w:fldChar w:fldCharType="separate"/>
    </w:r>
    <w:r w:rsidR="00024608">
      <w:rPr>
        <w:b/>
        <w:bCs/>
        <w:noProof/>
        <w:color w:val="001642"/>
        <w:sz w:val="18"/>
        <w:szCs w:val="18"/>
      </w:rPr>
      <w:t>1</w:t>
    </w:r>
    <w:r w:rsidRPr="00AF793A">
      <w:rPr>
        <w:b/>
        <w:bCs/>
        <w:color w:val="001642"/>
        <w:sz w:val="18"/>
        <w:szCs w:val="18"/>
      </w:rPr>
      <w:fldChar w:fldCharType="end"/>
    </w:r>
    <w:r w:rsidRPr="00AF793A">
      <w:rPr>
        <w:color w:val="001642"/>
        <w:sz w:val="18"/>
        <w:szCs w:val="18"/>
      </w:rPr>
      <w:t xml:space="preserve"> z </w:t>
    </w:r>
    <w:r w:rsidRPr="00AF793A">
      <w:rPr>
        <w:b/>
        <w:bCs/>
        <w:color w:val="001642"/>
        <w:sz w:val="18"/>
        <w:szCs w:val="18"/>
      </w:rPr>
      <w:fldChar w:fldCharType="begin"/>
    </w:r>
    <w:r w:rsidRPr="00AF793A">
      <w:rPr>
        <w:b/>
        <w:bCs/>
        <w:color w:val="001642"/>
        <w:sz w:val="18"/>
        <w:szCs w:val="18"/>
      </w:rPr>
      <w:instrText>NUMPAGES  \* Arabic  \* MERGEFORMAT</w:instrText>
    </w:r>
    <w:r w:rsidRPr="00AF793A">
      <w:rPr>
        <w:b/>
        <w:bCs/>
        <w:color w:val="001642"/>
        <w:sz w:val="18"/>
        <w:szCs w:val="18"/>
      </w:rPr>
      <w:fldChar w:fldCharType="separate"/>
    </w:r>
    <w:r w:rsidR="00024608">
      <w:rPr>
        <w:b/>
        <w:bCs/>
        <w:noProof/>
        <w:color w:val="001642"/>
        <w:sz w:val="18"/>
        <w:szCs w:val="18"/>
      </w:rPr>
      <w:t>1</w:t>
    </w:r>
    <w:r w:rsidRPr="00AF793A">
      <w:rPr>
        <w:b/>
        <w:bCs/>
        <w:color w:val="001642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104858" w14:textId="77777777" w:rsidR="00514A10" w:rsidRDefault="00514A10" w:rsidP="00AF793A">
      <w:pPr>
        <w:spacing w:after="0" w:line="240" w:lineRule="auto"/>
      </w:pPr>
      <w:r>
        <w:separator/>
      </w:r>
    </w:p>
  </w:footnote>
  <w:footnote w:type="continuationSeparator" w:id="0">
    <w:p w14:paraId="6BCD9986" w14:textId="77777777" w:rsidR="00514A10" w:rsidRDefault="00514A10" w:rsidP="00AF7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BDC56D" w14:textId="77777777" w:rsidR="00514A10" w:rsidRDefault="00514A10">
    <w:pPr>
      <w:pStyle w:val="Nagwek"/>
    </w:pPr>
    <w:r>
      <w:rPr>
        <w:noProof/>
        <w:lang w:eastAsia="pl-PL"/>
      </w:rPr>
      <w:drawing>
        <wp:inline distT="0" distB="0" distL="0" distR="0" wp14:anchorId="1F56B9EB" wp14:editId="5D273FB1">
          <wp:extent cx="5760720" cy="5181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dstawowe zestawienie poziom z EFRR 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8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Symbol" w:hAnsi="Symbol" w:cs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bullet"/>
      <w:pStyle w:val="tekstinpunktowanie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cs="OpenSymbol"/>
      </w:rPr>
    </w:lvl>
  </w:abstractNum>
  <w:abstractNum w:abstractNumId="5" w15:restartNumberingAfterBreak="0">
    <w:nsid w:val="0000000A"/>
    <w:multiLevelType w:val="multilevel"/>
    <w:tmpl w:val="FAF8B872"/>
    <w:name w:val="WW8Num10"/>
    <w:lvl w:ilvl="0">
      <w:start w:val="8"/>
      <w:numFmt w:val="upperRoman"/>
      <w:lvlText w:val="%1."/>
      <w:lvlJc w:val="left"/>
      <w:pPr>
        <w:tabs>
          <w:tab w:val="num" w:pos="0"/>
        </w:tabs>
        <w:ind w:left="1004" w:hanging="720"/>
      </w:pPr>
    </w:lvl>
    <w:lvl w:ilvl="1">
      <w:start w:val="1"/>
      <w:numFmt w:val="upperRoman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5" w:hanging="180"/>
      </w:pPr>
    </w:lvl>
  </w:abstractNum>
  <w:abstractNum w:abstractNumId="6" w15:restartNumberingAfterBreak="0">
    <w:nsid w:val="00000010"/>
    <w:multiLevelType w:val="singleLevel"/>
    <w:tmpl w:val="101C4570"/>
    <w:name w:val="WW8Num16"/>
    <w:lvl w:ilvl="0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  <w:rPr>
        <w:b w:val="0"/>
        <w:i w:val="0"/>
        <w:color w:val="auto"/>
        <w:sz w:val="20"/>
        <w:szCs w:val="20"/>
        <w:u w:val="none"/>
      </w:rPr>
    </w:lvl>
  </w:abstractNum>
  <w:abstractNum w:abstractNumId="7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</w:lvl>
  </w:abstractNum>
  <w:abstractNum w:abstractNumId="8" w15:restartNumberingAfterBreak="0">
    <w:nsid w:val="00000012"/>
    <w:multiLevelType w:val="singleLevel"/>
    <w:tmpl w:val="0C045710"/>
    <w:name w:val="WW8Num20"/>
    <w:lvl w:ilvl="0">
      <w:start w:val="1"/>
      <w:numFmt w:val="decimal"/>
      <w:lvlText w:val="%1)"/>
      <w:lvlJc w:val="left"/>
      <w:pPr>
        <w:tabs>
          <w:tab w:val="num" w:pos="1320"/>
        </w:tabs>
        <w:ind w:left="13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</w:abstractNum>
  <w:abstractNum w:abstractNumId="9" w15:restartNumberingAfterBreak="0">
    <w:nsid w:val="00000013"/>
    <w:multiLevelType w:val="singleLevel"/>
    <w:tmpl w:val="00000013"/>
    <w:name w:val="WW8Num42"/>
    <w:lvl w:ilvl="0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</w:lvl>
  </w:abstractNum>
  <w:abstractNum w:abstractNumId="10" w15:restartNumberingAfterBreak="0">
    <w:nsid w:val="00000016"/>
    <w:multiLevelType w:val="singleLevel"/>
    <w:tmpl w:val="9E9EAE4E"/>
    <w:lvl w:ilvl="0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  <w:rPr>
        <w:b w:val="0"/>
        <w:i w:val="0"/>
        <w:color w:val="auto"/>
        <w:sz w:val="24"/>
        <w:u w:val="none"/>
      </w:rPr>
    </w:lvl>
  </w:abstractNum>
  <w:abstractNum w:abstractNumId="11" w15:restartNumberingAfterBreak="0">
    <w:nsid w:val="00000018"/>
    <w:multiLevelType w:val="multilevel"/>
    <w:tmpl w:val="05CE0100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Cs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Cs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Cs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Cs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  <w:bCs/>
        <w:sz w:val="24"/>
        <w:szCs w:val="24"/>
      </w:rPr>
    </w:lvl>
  </w:abstractNum>
  <w:abstractNum w:abstractNumId="12" w15:restartNumberingAfterBreak="0">
    <w:nsid w:val="0000001B"/>
    <w:multiLevelType w:val="singleLevel"/>
    <w:tmpl w:val="0000001B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D"/>
    <w:multiLevelType w:val="multilevel"/>
    <w:tmpl w:val="0000001D"/>
    <w:name w:val="WW8Num32"/>
    <w:lvl w:ilvl="0">
      <w:start w:val="8"/>
      <w:numFmt w:val="upperRoman"/>
      <w:lvlText w:val="%1."/>
      <w:lvlJc w:val="left"/>
      <w:pPr>
        <w:tabs>
          <w:tab w:val="num" w:pos="0"/>
        </w:tabs>
        <w:ind w:left="1004" w:hanging="720"/>
      </w:pPr>
    </w:lvl>
    <w:lvl w:ilvl="1">
      <w:start w:val="1"/>
      <w:numFmt w:val="upperRoman"/>
      <w:lvlText w:val="%2."/>
      <w:lvlJc w:val="left"/>
      <w:pPr>
        <w:tabs>
          <w:tab w:val="num" w:pos="0"/>
        </w:tabs>
        <w:ind w:left="1505" w:hanging="360"/>
      </w:pPr>
    </w:lvl>
    <w:lvl w:ilvl="2">
      <w:start w:val="10"/>
      <w:numFmt w:val="decimal"/>
      <w:lvlText w:val="%3."/>
      <w:lvlJc w:val="left"/>
      <w:pPr>
        <w:tabs>
          <w:tab w:val="num" w:pos="0"/>
        </w:tabs>
        <w:ind w:left="2405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5" w:hanging="180"/>
      </w:pPr>
    </w:lvl>
  </w:abstractNum>
  <w:abstractNum w:abstractNumId="14" w15:restartNumberingAfterBreak="0">
    <w:nsid w:val="0000001E"/>
    <w:multiLevelType w:val="singleLevel"/>
    <w:tmpl w:val="744E5CD4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</w:abstractNum>
  <w:abstractNum w:abstractNumId="15" w15:restartNumberingAfterBreak="0">
    <w:nsid w:val="0000001F"/>
    <w:multiLevelType w:val="multilevel"/>
    <w:tmpl w:val="64B2945C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A"/>
    <w:multiLevelType w:val="singleLevel"/>
    <w:tmpl w:val="C358B418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="Times New Roman" w:hint="default"/>
        <w:sz w:val="20"/>
        <w:szCs w:val="20"/>
        <w:lang w:eastAsia="pl-PL"/>
      </w:rPr>
    </w:lvl>
  </w:abstractNum>
  <w:abstractNum w:abstractNumId="17" w15:restartNumberingAfterBreak="0">
    <w:nsid w:val="029A7594"/>
    <w:multiLevelType w:val="hybridMultilevel"/>
    <w:tmpl w:val="6A106C16"/>
    <w:lvl w:ilvl="0" w:tplc="93ACD7B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2D257B5"/>
    <w:multiLevelType w:val="hybridMultilevel"/>
    <w:tmpl w:val="BCF8FAD6"/>
    <w:lvl w:ilvl="0" w:tplc="70643F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4EB4B7A"/>
    <w:multiLevelType w:val="singleLevel"/>
    <w:tmpl w:val="F52C48D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</w:abstractNum>
  <w:abstractNum w:abstractNumId="20" w15:restartNumberingAfterBreak="0">
    <w:nsid w:val="08154F21"/>
    <w:multiLevelType w:val="hybridMultilevel"/>
    <w:tmpl w:val="9078B056"/>
    <w:lvl w:ilvl="0" w:tplc="0B42417C">
      <w:start w:val="1"/>
      <w:numFmt w:val="decimal"/>
      <w:lvlText w:val="HRF II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405111"/>
    <w:multiLevelType w:val="hybridMultilevel"/>
    <w:tmpl w:val="C74A1AE0"/>
    <w:lvl w:ilvl="0" w:tplc="4F0E3AC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9243958"/>
    <w:multiLevelType w:val="hybridMultilevel"/>
    <w:tmpl w:val="4A2E39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C3C584C"/>
    <w:multiLevelType w:val="hybridMultilevel"/>
    <w:tmpl w:val="362ED50C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1CE11EF2"/>
    <w:multiLevelType w:val="hybridMultilevel"/>
    <w:tmpl w:val="4EC669B0"/>
    <w:lvl w:ilvl="0" w:tplc="2DF6AF6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12E1A8E"/>
    <w:multiLevelType w:val="hybridMultilevel"/>
    <w:tmpl w:val="BB18FADA"/>
    <w:lvl w:ilvl="0" w:tplc="E2D45B4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035585"/>
    <w:multiLevelType w:val="hybridMultilevel"/>
    <w:tmpl w:val="CB02866A"/>
    <w:lvl w:ilvl="0" w:tplc="39340DFE">
      <w:start w:val="1"/>
      <w:numFmt w:val="decimal"/>
      <w:lvlText w:val="%1."/>
      <w:lvlJc w:val="left"/>
      <w:pPr>
        <w:tabs>
          <w:tab w:val="num" w:pos="786"/>
        </w:tabs>
        <w:ind w:left="1146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122818"/>
    <w:multiLevelType w:val="hybridMultilevel"/>
    <w:tmpl w:val="096E2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9122FC"/>
    <w:multiLevelType w:val="hybridMultilevel"/>
    <w:tmpl w:val="DC3A5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FE03BD"/>
    <w:multiLevelType w:val="hybridMultilevel"/>
    <w:tmpl w:val="A41E7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73441C"/>
    <w:multiLevelType w:val="hybridMultilevel"/>
    <w:tmpl w:val="AE08D808"/>
    <w:lvl w:ilvl="0" w:tplc="3416A5B2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EFB3CEE"/>
    <w:multiLevelType w:val="hybridMultilevel"/>
    <w:tmpl w:val="04BE5B68"/>
    <w:lvl w:ilvl="0" w:tplc="1488144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E06BDA"/>
    <w:multiLevelType w:val="multilevel"/>
    <w:tmpl w:val="B0CAC8EC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5384437A"/>
    <w:multiLevelType w:val="hybridMultilevel"/>
    <w:tmpl w:val="65F60878"/>
    <w:lvl w:ilvl="0" w:tplc="5E72AF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202A49F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AD4686"/>
    <w:multiLevelType w:val="multilevel"/>
    <w:tmpl w:val="1EE82D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6564972"/>
    <w:multiLevelType w:val="hybridMultilevel"/>
    <w:tmpl w:val="0C6CE59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B42098E"/>
    <w:multiLevelType w:val="hybridMultilevel"/>
    <w:tmpl w:val="550ACDC8"/>
    <w:lvl w:ilvl="0" w:tplc="BD54F8D0">
      <w:start w:val="1"/>
      <w:numFmt w:val="decimal"/>
      <w:lvlText w:val="%1."/>
      <w:lvlJc w:val="left"/>
      <w:pPr>
        <w:ind w:left="177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776302"/>
    <w:multiLevelType w:val="hybridMultilevel"/>
    <w:tmpl w:val="0D62B1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2749BA"/>
    <w:multiLevelType w:val="multilevel"/>
    <w:tmpl w:val="3912D0D4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pStyle w:val="P11"/>
      <w:lvlText w:val="%2)"/>
      <w:lvlJc w:val="left"/>
      <w:pPr>
        <w:ind w:left="716" w:hanging="432"/>
      </w:pPr>
      <w:rPr>
        <w:rFonts w:asciiTheme="minorHAnsi" w:eastAsia="Times New Roman" w:hAnsiTheme="minorHAnsi" w:cs="Times New Roman" w:hint="default"/>
        <w:b w:val="0"/>
        <w:i w:val="0"/>
      </w:rPr>
    </w:lvl>
    <w:lvl w:ilvl="2">
      <w:numFmt w:val="none"/>
      <w:pStyle w:val="P111"/>
      <w:lvlText w:val=""/>
      <w:lvlJc w:val="left"/>
      <w:pPr>
        <w:tabs>
          <w:tab w:val="num" w:pos="360"/>
        </w:tabs>
      </w:pPr>
    </w:lvl>
    <w:lvl w:ilvl="3">
      <w:numFmt w:val="none"/>
      <w:pStyle w:val="P1111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FBF44F8"/>
    <w:multiLevelType w:val="hybridMultilevel"/>
    <w:tmpl w:val="C74A1AE0"/>
    <w:lvl w:ilvl="0" w:tplc="4F0E3AC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BA11B0"/>
    <w:multiLevelType w:val="hybridMultilevel"/>
    <w:tmpl w:val="6BC4A4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9474DA"/>
    <w:multiLevelType w:val="hybridMultilevel"/>
    <w:tmpl w:val="DDD82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C65BC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6419FF"/>
    <w:multiLevelType w:val="multilevel"/>
    <w:tmpl w:val="1EE82D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90747BE"/>
    <w:multiLevelType w:val="multilevel"/>
    <w:tmpl w:val="37DAEEE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Cs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Cs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Cs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Cs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  <w:bCs/>
        <w:sz w:val="24"/>
        <w:szCs w:val="24"/>
      </w:rPr>
    </w:lvl>
  </w:abstractNum>
  <w:abstractNum w:abstractNumId="44" w15:restartNumberingAfterBreak="0">
    <w:nsid w:val="7AEB514E"/>
    <w:multiLevelType w:val="multilevel"/>
    <w:tmpl w:val="1EE82D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7D142DC5"/>
    <w:multiLevelType w:val="multilevel"/>
    <w:tmpl w:val="5404A53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32"/>
  </w:num>
  <w:num w:numId="18">
    <w:abstractNumId w:val="37"/>
  </w:num>
  <w:num w:numId="19">
    <w:abstractNumId w:val="45"/>
  </w:num>
  <w:num w:numId="20">
    <w:abstractNumId w:val="38"/>
  </w:num>
  <w:num w:numId="21">
    <w:abstractNumId w:val="29"/>
  </w:num>
  <w:num w:numId="22">
    <w:abstractNumId w:val="40"/>
  </w:num>
  <w:num w:numId="23">
    <w:abstractNumId w:val="17"/>
  </w:num>
  <w:num w:numId="24">
    <w:abstractNumId w:val="18"/>
  </w:num>
  <w:num w:numId="25">
    <w:abstractNumId w:val="33"/>
  </w:num>
  <w:num w:numId="26">
    <w:abstractNumId w:val="31"/>
  </w:num>
  <w:num w:numId="27">
    <w:abstractNumId w:val="28"/>
  </w:num>
  <w:num w:numId="28">
    <w:abstractNumId w:val="30"/>
  </w:num>
  <w:num w:numId="29">
    <w:abstractNumId w:val="16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21"/>
  </w:num>
  <w:num w:numId="33">
    <w:abstractNumId w:val="26"/>
  </w:num>
  <w:num w:numId="34">
    <w:abstractNumId w:val="19"/>
  </w:num>
  <w:num w:numId="35">
    <w:abstractNumId w:val="41"/>
  </w:num>
  <w:num w:numId="36">
    <w:abstractNumId w:val="39"/>
  </w:num>
  <w:num w:numId="37">
    <w:abstractNumId w:val="34"/>
  </w:num>
  <w:num w:numId="38">
    <w:abstractNumId w:val="25"/>
  </w:num>
  <w:num w:numId="39">
    <w:abstractNumId w:val="22"/>
  </w:num>
  <w:num w:numId="40">
    <w:abstractNumId w:val="23"/>
  </w:num>
  <w:num w:numId="41">
    <w:abstractNumId w:val="36"/>
  </w:num>
  <w:num w:numId="42">
    <w:abstractNumId w:val="43"/>
  </w:num>
  <w:num w:numId="43">
    <w:abstractNumId w:val="44"/>
  </w:num>
  <w:num w:numId="44">
    <w:abstractNumId w:val="20"/>
  </w:num>
  <w:num w:numId="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C8B"/>
    <w:rsid w:val="0000346A"/>
    <w:rsid w:val="00006B94"/>
    <w:rsid w:val="00024608"/>
    <w:rsid w:val="0003365C"/>
    <w:rsid w:val="000356EA"/>
    <w:rsid w:val="000432BC"/>
    <w:rsid w:val="00045B17"/>
    <w:rsid w:val="000464F8"/>
    <w:rsid w:val="00055AE8"/>
    <w:rsid w:val="00093789"/>
    <w:rsid w:val="00093A29"/>
    <w:rsid w:val="000B0750"/>
    <w:rsid w:val="000B1371"/>
    <w:rsid w:val="001124C1"/>
    <w:rsid w:val="00115C43"/>
    <w:rsid w:val="001248BE"/>
    <w:rsid w:val="00133C41"/>
    <w:rsid w:val="00134FB3"/>
    <w:rsid w:val="001353F4"/>
    <w:rsid w:val="00147159"/>
    <w:rsid w:val="00152711"/>
    <w:rsid w:val="00156333"/>
    <w:rsid w:val="001613A3"/>
    <w:rsid w:val="001629AC"/>
    <w:rsid w:val="00171694"/>
    <w:rsid w:val="001900BA"/>
    <w:rsid w:val="001B576C"/>
    <w:rsid w:val="001F5356"/>
    <w:rsid w:val="00210A23"/>
    <w:rsid w:val="002424F0"/>
    <w:rsid w:val="00254BD2"/>
    <w:rsid w:val="00255B59"/>
    <w:rsid w:val="00266EA0"/>
    <w:rsid w:val="00282FC5"/>
    <w:rsid w:val="00290A39"/>
    <w:rsid w:val="002D48C4"/>
    <w:rsid w:val="0035640A"/>
    <w:rsid w:val="00361789"/>
    <w:rsid w:val="00386E55"/>
    <w:rsid w:val="0039316B"/>
    <w:rsid w:val="003C0AA7"/>
    <w:rsid w:val="003C77DB"/>
    <w:rsid w:val="003D1791"/>
    <w:rsid w:val="003D61AC"/>
    <w:rsid w:val="003F2922"/>
    <w:rsid w:val="003F50EE"/>
    <w:rsid w:val="00407E06"/>
    <w:rsid w:val="00407FBC"/>
    <w:rsid w:val="00415151"/>
    <w:rsid w:val="0041563D"/>
    <w:rsid w:val="004333E5"/>
    <w:rsid w:val="004504CF"/>
    <w:rsid w:val="00462CEB"/>
    <w:rsid w:val="0049007E"/>
    <w:rsid w:val="00497916"/>
    <w:rsid w:val="00497971"/>
    <w:rsid w:val="004A6A5E"/>
    <w:rsid w:val="004B17A7"/>
    <w:rsid w:val="004B2067"/>
    <w:rsid w:val="004C2AFB"/>
    <w:rsid w:val="00506888"/>
    <w:rsid w:val="00514A10"/>
    <w:rsid w:val="005225E3"/>
    <w:rsid w:val="0053669D"/>
    <w:rsid w:val="0053795F"/>
    <w:rsid w:val="00567083"/>
    <w:rsid w:val="005838CF"/>
    <w:rsid w:val="005932E8"/>
    <w:rsid w:val="00593CDD"/>
    <w:rsid w:val="005A246A"/>
    <w:rsid w:val="005A63F3"/>
    <w:rsid w:val="005C35E9"/>
    <w:rsid w:val="005C3808"/>
    <w:rsid w:val="005D12F8"/>
    <w:rsid w:val="005F1C02"/>
    <w:rsid w:val="005F5A97"/>
    <w:rsid w:val="006028C5"/>
    <w:rsid w:val="006257D1"/>
    <w:rsid w:val="00645470"/>
    <w:rsid w:val="00645A72"/>
    <w:rsid w:val="00651B9B"/>
    <w:rsid w:val="00653F68"/>
    <w:rsid w:val="006752ED"/>
    <w:rsid w:val="006766B2"/>
    <w:rsid w:val="00681C17"/>
    <w:rsid w:val="00684D52"/>
    <w:rsid w:val="006A622C"/>
    <w:rsid w:val="006D0F39"/>
    <w:rsid w:val="0072317B"/>
    <w:rsid w:val="00740DD9"/>
    <w:rsid w:val="00746668"/>
    <w:rsid w:val="00761C8B"/>
    <w:rsid w:val="00762F82"/>
    <w:rsid w:val="007633E8"/>
    <w:rsid w:val="0076351E"/>
    <w:rsid w:val="00794CDC"/>
    <w:rsid w:val="00795646"/>
    <w:rsid w:val="007A196B"/>
    <w:rsid w:val="007D478F"/>
    <w:rsid w:val="007D63D7"/>
    <w:rsid w:val="0080015D"/>
    <w:rsid w:val="0088496F"/>
    <w:rsid w:val="00884E17"/>
    <w:rsid w:val="00892FE4"/>
    <w:rsid w:val="00895C07"/>
    <w:rsid w:val="008A643B"/>
    <w:rsid w:val="008C2196"/>
    <w:rsid w:val="008C66E2"/>
    <w:rsid w:val="008D6A04"/>
    <w:rsid w:val="009025B7"/>
    <w:rsid w:val="009073B2"/>
    <w:rsid w:val="0092428E"/>
    <w:rsid w:val="00941E07"/>
    <w:rsid w:val="009469BD"/>
    <w:rsid w:val="00953E9C"/>
    <w:rsid w:val="0096122A"/>
    <w:rsid w:val="00984D2F"/>
    <w:rsid w:val="009858DC"/>
    <w:rsid w:val="009A0193"/>
    <w:rsid w:val="009A379D"/>
    <w:rsid w:val="009B40E7"/>
    <w:rsid w:val="009C3385"/>
    <w:rsid w:val="009D3322"/>
    <w:rsid w:val="009D585C"/>
    <w:rsid w:val="009D74FB"/>
    <w:rsid w:val="009D7AB9"/>
    <w:rsid w:val="009E062A"/>
    <w:rsid w:val="009F0B9B"/>
    <w:rsid w:val="00A30F50"/>
    <w:rsid w:val="00A573FD"/>
    <w:rsid w:val="00A57F41"/>
    <w:rsid w:val="00A7063D"/>
    <w:rsid w:val="00A75186"/>
    <w:rsid w:val="00A76A9B"/>
    <w:rsid w:val="00A76F90"/>
    <w:rsid w:val="00A907C6"/>
    <w:rsid w:val="00AE0CD6"/>
    <w:rsid w:val="00AF38E7"/>
    <w:rsid w:val="00AF793A"/>
    <w:rsid w:val="00B24132"/>
    <w:rsid w:val="00B43606"/>
    <w:rsid w:val="00B56DE0"/>
    <w:rsid w:val="00B64A35"/>
    <w:rsid w:val="00B75C60"/>
    <w:rsid w:val="00B9170B"/>
    <w:rsid w:val="00BA6CDA"/>
    <w:rsid w:val="00BB2DE1"/>
    <w:rsid w:val="00BC0535"/>
    <w:rsid w:val="00BC52C3"/>
    <w:rsid w:val="00BE2794"/>
    <w:rsid w:val="00BF0DED"/>
    <w:rsid w:val="00C30322"/>
    <w:rsid w:val="00C54FB7"/>
    <w:rsid w:val="00C57ADE"/>
    <w:rsid w:val="00C737F6"/>
    <w:rsid w:val="00C77C5A"/>
    <w:rsid w:val="00C86421"/>
    <w:rsid w:val="00C97612"/>
    <w:rsid w:val="00C979D2"/>
    <w:rsid w:val="00CA3E0A"/>
    <w:rsid w:val="00CA5C2C"/>
    <w:rsid w:val="00CA66A6"/>
    <w:rsid w:val="00CB16C2"/>
    <w:rsid w:val="00CB463F"/>
    <w:rsid w:val="00CB4A18"/>
    <w:rsid w:val="00CE68C4"/>
    <w:rsid w:val="00D3680B"/>
    <w:rsid w:val="00D5125A"/>
    <w:rsid w:val="00D62F06"/>
    <w:rsid w:val="00D80480"/>
    <w:rsid w:val="00D93FD5"/>
    <w:rsid w:val="00DC3169"/>
    <w:rsid w:val="00DC4C90"/>
    <w:rsid w:val="00DE27ED"/>
    <w:rsid w:val="00DF56DB"/>
    <w:rsid w:val="00DF6A1A"/>
    <w:rsid w:val="00E01886"/>
    <w:rsid w:val="00E03166"/>
    <w:rsid w:val="00E07F9E"/>
    <w:rsid w:val="00E3725B"/>
    <w:rsid w:val="00E418E7"/>
    <w:rsid w:val="00E437A9"/>
    <w:rsid w:val="00E50FE1"/>
    <w:rsid w:val="00E510CC"/>
    <w:rsid w:val="00E51BAC"/>
    <w:rsid w:val="00E5689A"/>
    <w:rsid w:val="00E71BA1"/>
    <w:rsid w:val="00E77846"/>
    <w:rsid w:val="00EE3926"/>
    <w:rsid w:val="00EF25AE"/>
    <w:rsid w:val="00F15AB4"/>
    <w:rsid w:val="00F264B1"/>
    <w:rsid w:val="00F310C2"/>
    <w:rsid w:val="00F329B8"/>
    <w:rsid w:val="00F4163F"/>
    <w:rsid w:val="00F806F4"/>
    <w:rsid w:val="00F95D47"/>
    <w:rsid w:val="00FA1BA2"/>
    <w:rsid w:val="00FA3342"/>
    <w:rsid w:val="00FA3CED"/>
    <w:rsid w:val="00FB70C8"/>
    <w:rsid w:val="00FB7E5B"/>
    <w:rsid w:val="00FC5248"/>
    <w:rsid w:val="00FD70DF"/>
    <w:rsid w:val="00FE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EDC8EC8"/>
  <w15:chartTrackingRefBased/>
  <w15:docId w15:val="{EBE8C262-A1E4-4558-960B-6B2C1A1BA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34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61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F50EE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color w:val="000000"/>
      <w:sz w:val="28"/>
      <w:szCs w:val="20"/>
      <w:vertAlign w:val="superscript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F50E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i/>
      <w:sz w:val="24"/>
      <w:szCs w:val="20"/>
      <w:vertAlign w:val="subscript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3F50EE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3F50EE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3F50EE"/>
    <w:pPr>
      <w:keepNext/>
      <w:numPr>
        <w:ilvl w:val="4"/>
        <w:numId w:val="1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F50EE"/>
    <w:pPr>
      <w:keepNext/>
      <w:numPr>
        <w:ilvl w:val="5"/>
        <w:numId w:val="1"/>
      </w:numPr>
      <w:suppressAutoHyphens/>
      <w:spacing w:after="0" w:line="240" w:lineRule="auto"/>
      <w:outlineLvl w:val="5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3F50EE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3F50EE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3F50EE"/>
    <w:pPr>
      <w:keepNext/>
      <w:numPr>
        <w:ilvl w:val="8"/>
        <w:numId w:val="1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F7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F793A"/>
  </w:style>
  <w:style w:type="paragraph" w:styleId="Stopka">
    <w:name w:val="footer"/>
    <w:basedOn w:val="Normalny"/>
    <w:link w:val="StopkaZnak"/>
    <w:uiPriority w:val="99"/>
    <w:unhideWhenUsed/>
    <w:rsid w:val="00AF7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793A"/>
  </w:style>
  <w:style w:type="character" w:customStyle="1" w:styleId="Nagwek1Znak">
    <w:name w:val="Nagłówek 1 Znak"/>
    <w:basedOn w:val="Domylnaczcionkaakapitu"/>
    <w:link w:val="Nagwek1"/>
    <w:rsid w:val="003F50EE"/>
    <w:rPr>
      <w:rFonts w:ascii="Times New Roman" w:eastAsia="Times New Roman" w:hAnsi="Times New Roman" w:cs="Times New Roman"/>
      <w:b/>
      <w:i/>
      <w:color w:val="000000"/>
      <w:sz w:val="28"/>
      <w:szCs w:val="20"/>
      <w:vertAlign w:val="superscript"/>
      <w:lang w:eastAsia="ar-SA"/>
    </w:rPr>
  </w:style>
  <w:style w:type="character" w:customStyle="1" w:styleId="Nagwek2Znak">
    <w:name w:val="Nagłówek 2 Znak"/>
    <w:basedOn w:val="Domylnaczcionkaakapitu"/>
    <w:link w:val="Nagwek2"/>
    <w:rsid w:val="003F50EE"/>
    <w:rPr>
      <w:rFonts w:ascii="Times New Roman" w:eastAsia="Times New Roman" w:hAnsi="Times New Roman" w:cs="Times New Roman"/>
      <w:b/>
      <w:i/>
      <w:sz w:val="24"/>
      <w:szCs w:val="20"/>
      <w:vertAlign w:val="subscript"/>
      <w:lang w:eastAsia="ar-SA"/>
    </w:rPr>
  </w:style>
  <w:style w:type="character" w:customStyle="1" w:styleId="Nagwek3Znak">
    <w:name w:val="Nagłówek 3 Znak"/>
    <w:basedOn w:val="Domylnaczcionkaakapitu"/>
    <w:link w:val="Nagwek3"/>
    <w:rsid w:val="003F50E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3F50E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3F50E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3F50EE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3F50E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3F50EE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3F50E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WW8Num2z0">
    <w:name w:val="WW8Num2z0"/>
    <w:rsid w:val="003F50EE"/>
    <w:rPr>
      <w:rFonts w:ascii="Symbol" w:hAnsi="Symbol" w:cs="OpenSymbol"/>
    </w:rPr>
  </w:style>
  <w:style w:type="character" w:customStyle="1" w:styleId="WW8Num2z1">
    <w:name w:val="WW8Num2z1"/>
    <w:rsid w:val="003F50EE"/>
    <w:rPr>
      <w:rFonts w:ascii="OpenSymbol" w:hAnsi="OpenSymbol" w:cs="OpenSymbol"/>
    </w:rPr>
  </w:style>
  <w:style w:type="character" w:customStyle="1" w:styleId="WW8Num2z2">
    <w:name w:val="WW8Num2z2"/>
    <w:rsid w:val="003F50EE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3F50EE"/>
    <w:rPr>
      <w:rFonts w:ascii="Symbol" w:hAnsi="Symbol" w:cs="OpenSymbol"/>
    </w:rPr>
  </w:style>
  <w:style w:type="character" w:customStyle="1" w:styleId="WW8Num4z0">
    <w:name w:val="WW8Num4z0"/>
    <w:rsid w:val="003F50EE"/>
  </w:style>
  <w:style w:type="character" w:customStyle="1" w:styleId="WW8Num5z0">
    <w:name w:val="WW8Num5z0"/>
    <w:rsid w:val="003F50EE"/>
    <w:rPr>
      <w:rFonts w:ascii="Symbol" w:hAnsi="Symbol" w:cs="OpenSymbol"/>
    </w:rPr>
  </w:style>
  <w:style w:type="character" w:customStyle="1" w:styleId="WW8Num6z0">
    <w:name w:val="WW8Num6z0"/>
    <w:rsid w:val="003F50EE"/>
  </w:style>
  <w:style w:type="character" w:customStyle="1" w:styleId="WW8Num7z0">
    <w:name w:val="WW8Num7z0"/>
    <w:rsid w:val="003F50EE"/>
  </w:style>
  <w:style w:type="character" w:customStyle="1" w:styleId="WW8Num8z0">
    <w:name w:val="WW8Num8z0"/>
    <w:rsid w:val="003F50EE"/>
    <w:rPr>
      <w:rFonts w:ascii="Symbol" w:hAnsi="Symbol" w:cs="OpenSymbol"/>
    </w:rPr>
  </w:style>
  <w:style w:type="character" w:customStyle="1" w:styleId="WW8Num9z0">
    <w:name w:val="WW8Num9z0"/>
    <w:rsid w:val="003F50EE"/>
    <w:rPr>
      <w:rFonts w:ascii="Symbol" w:hAnsi="Symbol" w:cs="OpenSymbol"/>
    </w:rPr>
  </w:style>
  <w:style w:type="character" w:customStyle="1" w:styleId="WW8Num10z3">
    <w:name w:val="WW8Num10z3"/>
    <w:rsid w:val="003F50EE"/>
  </w:style>
  <w:style w:type="character" w:customStyle="1" w:styleId="WW8Num11z0">
    <w:name w:val="WW8Num11z0"/>
    <w:rsid w:val="003F50EE"/>
    <w:rPr>
      <w:sz w:val="24"/>
      <w:szCs w:val="24"/>
    </w:rPr>
  </w:style>
  <w:style w:type="character" w:customStyle="1" w:styleId="WW8Num12z0">
    <w:name w:val="WW8Num12z0"/>
    <w:rsid w:val="003F50EE"/>
  </w:style>
  <w:style w:type="character" w:customStyle="1" w:styleId="WW8Num13z0">
    <w:name w:val="WW8Num13z0"/>
    <w:rsid w:val="003F50EE"/>
    <w:rPr>
      <w:b w:val="0"/>
    </w:rPr>
  </w:style>
  <w:style w:type="character" w:customStyle="1" w:styleId="WW8Num14z0">
    <w:name w:val="WW8Num14z0"/>
    <w:rsid w:val="003F50EE"/>
  </w:style>
  <w:style w:type="character" w:customStyle="1" w:styleId="WW8Num15z0">
    <w:name w:val="WW8Num15z0"/>
    <w:rsid w:val="003F50EE"/>
    <w:rPr>
      <w:sz w:val="24"/>
      <w:szCs w:val="24"/>
    </w:rPr>
  </w:style>
  <w:style w:type="character" w:customStyle="1" w:styleId="WW8Num15z1">
    <w:name w:val="WW8Num15z1"/>
    <w:rsid w:val="003F50EE"/>
    <w:rPr>
      <w:b/>
      <w:sz w:val="24"/>
    </w:rPr>
  </w:style>
  <w:style w:type="character" w:customStyle="1" w:styleId="WW8Num16z0">
    <w:name w:val="WW8Num16z0"/>
    <w:rsid w:val="003F50EE"/>
    <w:rPr>
      <w:b w:val="0"/>
      <w:i w:val="0"/>
      <w:color w:val="auto"/>
      <w:sz w:val="24"/>
      <w:u w:val="none"/>
    </w:rPr>
  </w:style>
  <w:style w:type="character" w:customStyle="1" w:styleId="WW8Num17z0">
    <w:name w:val="WW8Num17z0"/>
    <w:rsid w:val="003F50EE"/>
    <w:rPr>
      <w:b w:val="0"/>
      <w:color w:val="000000"/>
      <w:sz w:val="28"/>
      <w:szCs w:val="28"/>
    </w:rPr>
  </w:style>
  <w:style w:type="character" w:customStyle="1" w:styleId="WW8Num19z0">
    <w:name w:val="WW8Num19z0"/>
    <w:rsid w:val="003F50EE"/>
    <w:rPr>
      <w:sz w:val="24"/>
    </w:rPr>
  </w:style>
  <w:style w:type="character" w:customStyle="1" w:styleId="WW8Num20z0">
    <w:name w:val="WW8Num20z0"/>
    <w:rsid w:val="003F50EE"/>
    <w:rPr>
      <w:rFonts w:ascii="Symbol" w:hAnsi="Symbol" w:cs="Symbol"/>
      <w:color w:val="auto"/>
      <w:sz w:val="16"/>
      <w:szCs w:val="16"/>
    </w:rPr>
  </w:style>
  <w:style w:type="character" w:customStyle="1" w:styleId="WW8Num21z0">
    <w:name w:val="WW8Num21z0"/>
    <w:rsid w:val="003F50EE"/>
  </w:style>
  <w:style w:type="character" w:customStyle="1" w:styleId="WW8Num22z0">
    <w:name w:val="WW8Num22z0"/>
    <w:rsid w:val="003F50EE"/>
    <w:rPr>
      <w:b w:val="0"/>
      <w:sz w:val="24"/>
      <w:szCs w:val="24"/>
      <w:u w:val="none"/>
    </w:rPr>
  </w:style>
  <w:style w:type="character" w:customStyle="1" w:styleId="WW8Num23z0">
    <w:name w:val="WW8Num23z0"/>
    <w:rsid w:val="003F50EE"/>
    <w:rPr>
      <w:sz w:val="24"/>
      <w:szCs w:val="24"/>
    </w:rPr>
  </w:style>
  <w:style w:type="character" w:customStyle="1" w:styleId="WW8Num24z0">
    <w:name w:val="WW8Num24z0"/>
    <w:rsid w:val="003F50EE"/>
    <w:rPr>
      <w:b w:val="0"/>
      <w:i w:val="0"/>
      <w:color w:val="auto"/>
      <w:sz w:val="24"/>
      <w:u w:val="none"/>
    </w:rPr>
  </w:style>
  <w:style w:type="character" w:customStyle="1" w:styleId="WW8Num25z0">
    <w:name w:val="WW8Num25z0"/>
    <w:rsid w:val="003F50EE"/>
    <w:rPr>
      <w:sz w:val="24"/>
    </w:rPr>
  </w:style>
  <w:style w:type="character" w:customStyle="1" w:styleId="WW8Num26z0">
    <w:name w:val="WW8Num26z0"/>
    <w:rsid w:val="003F50EE"/>
    <w:rPr>
      <w:sz w:val="24"/>
    </w:rPr>
  </w:style>
  <w:style w:type="character" w:customStyle="1" w:styleId="WW8Num27z0">
    <w:name w:val="WW8Num27z0"/>
    <w:rsid w:val="003F50EE"/>
    <w:rPr>
      <w:bCs/>
      <w:sz w:val="24"/>
      <w:szCs w:val="24"/>
    </w:rPr>
  </w:style>
  <w:style w:type="character" w:customStyle="1" w:styleId="WW8Num28z0">
    <w:name w:val="WW8Num28z0"/>
    <w:rsid w:val="003F50EE"/>
    <w:rPr>
      <w:b w:val="0"/>
      <w:sz w:val="24"/>
      <w:szCs w:val="24"/>
    </w:rPr>
  </w:style>
  <w:style w:type="character" w:customStyle="1" w:styleId="WW8Num30z0">
    <w:name w:val="WW8Num30z0"/>
    <w:rsid w:val="003F50EE"/>
  </w:style>
  <w:style w:type="character" w:customStyle="1" w:styleId="WW8Num31z0">
    <w:name w:val="WW8Num31z0"/>
    <w:rsid w:val="003F50EE"/>
    <w:rPr>
      <w:b w:val="0"/>
      <w:sz w:val="24"/>
      <w:szCs w:val="24"/>
    </w:rPr>
  </w:style>
  <w:style w:type="character" w:customStyle="1" w:styleId="WW8Num32z3">
    <w:name w:val="WW8Num32z3"/>
    <w:rsid w:val="003F50EE"/>
  </w:style>
  <w:style w:type="character" w:customStyle="1" w:styleId="WW8Num32z4">
    <w:name w:val="WW8Num32z4"/>
    <w:rsid w:val="003F50EE"/>
  </w:style>
  <w:style w:type="character" w:customStyle="1" w:styleId="WW8Num33z0">
    <w:name w:val="WW8Num33z0"/>
    <w:rsid w:val="003F50EE"/>
    <w:rPr>
      <w:sz w:val="24"/>
      <w:szCs w:val="24"/>
    </w:rPr>
  </w:style>
  <w:style w:type="character" w:customStyle="1" w:styleId="WW8Num34z0">
    <w:name w:val="WW8Num34z0"/>
    <w:rsid w:val="003F50EE"/>
    <w:rPr>
      <w:sz w:val="24"/>
      <w:szCs w:val="22"/>
    </w:rPr>
  </w:style>
  <w:style w:type="character" w:customStyle="1" w:styleId="WW8Num35z0">
    <w:name w:val="WW8Num35z0"/>
    <w:rsid w:val="003F50EE"/>
    <w:rPr>
      <w:b/>
      <w:i w:val="0"/>
      <w:color w:val="000000"/>
      <w:sz w:val="24"/>
      <w:szCs w:val="24"/>
    </w:rPr>
  </w:style>
  <w:style w:type="character" w:customStyle="1" w:styleId="WW8Num36z0">
    <w:name w:val="WW8Num36z0"/>
    <w:rsid w:val="003F50EE"/>
    <w:rPr>
      <w:sz w:val="24"/>
      <w:szCs w:val="24"/>
    </w:rPr>
  </w:style>
  <w:style w:type="character" w:customStyle="1" w:styleId="WW8Num36z1">
    <w:name w:val="WW8Num36z1"/>
    <w:rsid w:val="003F50EE"/>
  </w:style>
  <w:style w:type="character" w:customStyle="1" w:styleId="WW8Num36z2">
    <w:name w:val="WW8Num36z2"/>
    <w:rsid w:val="003F50EE"/>
  </w:style>
  <w:style w:type="character" w:customStyle="1" w:styleId="WW8Num36z3">
    <w:name w:val="WW8Num36z3"/>
    <w:rsid w:val="003F50EE"/>
  </w:style>
  <w:style w:type="character" w:customStyle="1" w:styleId="WW8Num37z0">
    <w:name w:val="WW8Num37z0"/>
    <w:rsid w:val="003F50EE"/>
    <w:rPr>
      <w:sz w:val="24"/>
      <w:szCs w:val="24"/>
    </w:rPr>
  </w:style>
  <w:style w:type="character" w:customStyle="1" w:styleId="WW8Num38z0">
    <w:name w:val="WW8Num38z0"/>
    <w:rsid w:val="003F50EE"/>
    <w:rPr>
      <w:b w:val="0"/>
      <w:i w:val="0"/>
      <w:color w:val="auto"/>
      <w:sz w:val="24"/>
      <w:u w:val="none"/>
    </w:rPr>
  </w:style>
  <w:style w:type="character" w:customStyle="1" w:styleId="WW8Num39z0">
    <w:name w:val="WW8Num39z0"/>
    <w:rsid w:val="003F50EE"/>
    <w:rPr>
      <w:rFonts w:eastAsia="Arial"/>
      <w:kern w:val="1"/>
      <w:sz w:val="24"/>
      <w:szCs w:val="22"/>
    </w:rPr>
  </w:style>
  <w:style w:type="character" w:customStyle="1" w:styleId="WW8Num39z1">
    <w:name w:val="WW8Num39z1"/>
    <w:rsid w:val="003F50EE"/>
    <w:rPr>
      <w:rFonts w:ascii="Times New Roman" w:hAnsi="Times New Roman" w:cs="Times New Roman"/>
    </w:rPr>
  </w:style>
  <w:style w:type="character" w:customStyle="1" w:styleId="Domylnaczcionkaakapitu2">
    <w:name w:val="Domyślna czcionka akapitu2"/>
    <w:rsid w:val="003F50EE"/>
  </w:style>
  <w:style w:type="character" w:customStyle="1" w:styleId="WW8Num1z0">
    <w:name w:val="WW8Num1z0"/>
    <w:rsid w:val="003F50EE"/>
    <w:rPr>
      <w:b w:val="0"/>
      <w:color w:val="auto"/>
    </w:rPr>
  </w:style>
  <w:style w:type="character" w:customStyle="1" w:styleId="WW8Num1z1">
    <w:name w:val="WW8Num1z1"/>
    <w:rsid w:val="003F50EE"/>
    <w:rPr>
      <w:rFonts w:ascii="OpenSymbol" w:hAnsi="OpenSymbol" w:cs="OpenSymbol"/>
    </w:rPr>
  </w:style>
  <w:style w:type="character" w:customStyle="1" w:styleId="WW8Num1z3">
    <w:name w:val="WW8Num1z3"/>
    <w:rsid w:val="003F50EE"/>
    <w:rPr>
      <w:rFonts w:ascii="Symbol" w:hAnsi="Symbol" w:cs="OpenSymbol"/>
    </w:rPr>
  </w:style>
  <w:style w:type="character" w:customStyle="1" w:styleId="WW8Num3z1">
    <w:name w:val="WW8Num3z1"/>
    <w:rsid w:val="003F50EE"/>
    <w:rPr>
      <w:rFonts w:ascii="OpenSymbol" w:hAnsi="OpenSymbol" w:cs="OpenSymbol"/>
    </w:rPr>
  </w:style>
  <w:style w:type="character" w:customStyle="1" w:styleId="WW8Num4z1">
    <w:name w:val="WW8Num4z1"/>
    <w:rsid w:val="003F50EE"/>
  </w:style>
  <w:style w:type="character" w:customStyle="1" w:styleId="WW8Num4z2">
    <w:name w:val="WW8Num4z2"/>
    <w:rsid w:val="003F50EE"/>
  </w:style>
  <w:style w:type="character" w:customStyle="1" w:styleId="WW8Num4z3">
    <w:name w:val="WW8Num4z3"/>
    <w:rsid w:val="003F50EE"/>
  </w:style>
  <w:style w:type="character" w:customStyle="1" w:styleId="WW8Num4z4">
    <w:name w:val="WW8Num4z4"/>
    <w:rsid w:val="003F50EE"/>
  </w:style>
  <w:style w:type="character" w:customStyle="1" w:styleId="WW8Num4z5">
    <w:name w:val="WW8Num4z5"/>
    <w:rsid w:val="003F50EE"/>
  </w:style>
  <w:style w:type="character" w:customStyle="1" w:styleId="WW8Num4z6">
    <w:name w:val="WW8Num4z6"/>
    <w:rsid w:val="003F50EE"/>
  </w:style>
  <w:style w:type="character" w:customStyle="1" w:styleId="WW8Num4z7">
    <w:name w:val="WW8Num4z7"/>
    <w:rsid w:val="003F50EE"/>
  </w:style>
  <w:style w:type="character" w:customStyle="1" w:styleId="WW8Num4z8">
    <w:name w:val="WW8Num4z8"/>
    <w:rsid w:val="003F50EE"/>
  </w:style>
  <w:style w:type="character" w:customStyle="1" w:styleId="WW8Num5z1">
    <w:name w:val="WW8Num5z1"/>
    <w:rsid w:val="003F50EE"/>
    <w:rPr>
      <w:rFonts w:ascii="OpenSymbol" w:hAnsi="OpenSymbol" w:cs="OpenSymbol"/>
    </w:rPr>
  </w:style>
  <w:style w:type="character" w:customStyle="1" w:styleId="WW8Num6z1">
    <w:name w:val="WW8Num6z1"/>
    <w:rsid w:val="003F50EE"/>
  </w:style>
  <w:style w:type="character" w:customStyle="1" w:styleId="WW8Num6z2">
    <w:name w:val="WW8Num6z2"/>
    <w:rsid w:val="003F50EE"/>
  </w:style>
  <w:style w:type="character" w:customStyle="1" w:styleId="WW8Num6z3">
    <w:name w:val="WW8Num6z3"/>
    <w:rsid w:val="003F50EE"/>
  </w:style>
  <w:style w:type="character" w:customStyle="1" w:styleId="WW8Num6z4">
    <w:name w:val="WW8Num6z4"/>
    <w:rsid w:val="003F50EE"/>
  </w:style>
  <w:style w:type="character" w:customStyle="1" w:styleId="WW8Num6z5">
    <w:name w:val="WW8Num6z5"/>
    <w:rsid w:val="003F50EE"/>
  </w:style>
  <w:style w:type="character" w:customStyle="1" w:styleId="WW8Num6z6">
    <w:name w:val="WW8Num6z6"/>
    <w:rsid w:val="003F50EE"/>
  </w:style>
  <w:style w:type="character" w:customStyle="1" w:styleId="WW8Num6z7">
    <w:name w:val="WW8Num6z7"/>
    <w:rsid w:val="003F50EE"/>
  </w:style>
  <w:style w:type="character" w:customStyle="1" w:styleId="WW8Num6z8">
    <w:name w:val="WW8Num6z8"/>
    <w:rsid w:val="003F50EE"/>
  </w:style>
  <w:style w:type="character" w:customStyle="1" w:styleId="WW8Num7z1">
    <w:name w:val="WW8Num7z1"/>
    <w:rsid w:val="003F50EE"/>
    <w:rPr>
      <w:rFonts w:ascii="OpenSymbol" w:hAnsi="OpenSymbol" w:cs="OpenSymbol"/>
    </w:rPr>
  </w:style>
  <w:style w:type="character" w:customStyle="1" w:styleId="WW8Num7z3">
    <w:name w:val="WW8Num7z3"/>
    <w:rsid w:val="003F50EE"/>
    <w:rPr>
      <w:rFonts w:ascii="Symbol" w:hAnsi="Symbol" w:cs="OpenSymbol"/>
    </w:rPr>
  </w:style>
  <w:style w:type="character" w:customStyle="1" w:styleId="WW8Num8z1">
    <w:name w:val="WW8Num8z1"/>
    <w:rsid w:val="003F50EE"/>
    <w:rPr>
      <w:rFonts w:ascii="OpenSymbol" w:hAnsi="OpenSymbol" w:cs="OpenSymbol"/>
    </w:rPr>
  </w:style>
  <w:style w:type="character" w:customStyle="1" w:styleId="WW8Num9z1">
    <w:name w:val="WW8Num9z1"/>
    <w:rsid w:val="003F50EE"/>
    <w:rPr>
      <w:rFonts w:ascii="OpenSymbol" w:hAnsi="OpenSymbol" w:cs="OpenSymbol"/>
    </w:rPr>
  </w:style>
  <w:style w:type="character" w:customStyle="1" w:styleId="WW8Num10z0">
    <w:name w:val="WW8Num10z0"/>
    <w:rsid w:val="003F50EE"/>
    <w:rPr>
      <w:rFonts w:ascii="Times New Roman" w:eastAsia="Times New Roman" w:hAnsi="Times New Roman" w:cs="Times New Roman"/>
      <w:b w:val="0"/>
    </w:rPr>
  </w:style>
  <w:style w:type="character" w:customStyle="1" w:styleId="WW8Num10z1">
    <w:name w:val="WW8Num10z1"/>
    <w:rsid w:val="003F50EE"/>
    <w:rPr>
      <w:rFonts w:ascii="Times New Roman" w:eastAsia="Times New Roman" w:hAnsi="Times New Roman" w:cs="Times New Roman"/>
      <w:b w:val="0"/>
      <w:color w:val="auto"/>
      <w:sz w:val="24"/>
      <w:szCs w:val="24"/>
    </w:rPr>
  </w:style>
  <w:style w:type="character" w:customStyle="1" w:styleId="WW8Num10z2">
    <w:name w:val="WW8Num10z2"/>
    <w:rsid w:val="003F50EE"/>
    <w:rPr>
      <w:rFonts w:ascii="Times New Roman" w:eastAsia="Times New Roman" w:hAnsi="Times New Roman" w:cs="Times New Roman"/>
    </w:rPr>
  </w:style>
  <w:style w:type="character" w:customStyle="1" w:styleId="WW8Num10z4">
    <w:name w:val="WW8Num10z4"/>
    <w:rsid w:val="003F50EE"/>
  </w:style>
  <w:style w:type="character" w:customStyle="1" w:styleId="WW8Num10z5">
    <w:name w:val="WW8Num10z5"/>
    <w:rsid w:val="003F50EE"/>
  </w:style>
  <w:style w:type="character" w:customStyle="1" w:styleId="WW8Num10z6">
    <w:name w:val="WW8Num10z6"/>
    <w:rsid w:val="003F50EE"/>
  </w:style>
  <w:style w:type="character" w:customStyle="1" w:styleId="WW8Num10z7">
    <w:name w:val="WW8Num10z7"/>
    <w:rsid w:val="003F50EE"/>
  </w:style>
  <w:style w:type="character" w:customStyle="1" w:styleId="WW8Num10z8">
    <w:name w:val="WW8Num10z8"/>
    <w:rsid w:val="003F50EE"/>
  </w:style>
  <w:style w:type="character" w:customStyle="1" w:styleId="WW8Num11z1">
    <w:name w:val="WW8Num11z1"/>
    <w:rsid w:val="003F50EE"/>
  </w:style>
  <w:style w:type="character" w:customStyle="1" w:styleId="WW8Num11z2">
    <w:name w:val="WW8Num11z2"/>
    <w:rsid w:val="003F50EE"/>
  </w:style>
  <w:style w:type="character" w:customStyle="1" w:styleId="WW8Num11z3">
    <w:name w:val="WW8Num11z3"/>
    <w:rsid w:val="003F50EE"/>
  </w:style>
  <w:style w:type="character" w:customStyle="1" w:styleId="WW8Num11z4">
    <w:name w:val="WW8Num11z4"/>
    <w:rsid w:val="003F50EE"/>
  </w:style>
  <w:style w:type="character" w:customStyle="1" w:styleId="WW8Num11z5">
    <w:name w:val="WW8Num11z5"/>
    <w:rsid w:val="003F50EE"/>
  </w:style>
  <w:style w:type="character" w:customStyle="1" w:styleId="WW8Num11z6">
    <w:name w:val="WW8Num11z6"/>
    <w:rsid w:val="003F50EE"/>
  </w:style>
  <w:style w:type="character" w:customStyle="1" w:styleId="WW8Num11z7">
    <w:name w:val="WW8Num11z7"/>
    <w:rsid w:val="003F50EE"/>
  </w:style>
  <w:style w:type="character" w:customStyle="1" w:styleId="WW8Num11z8">
    <w:name w:val="WW8Num11z8"/>
    <w:rsid w:val="003F50EE"/>
  </w:style>
  <w:style w:type="character" w:customStyle="1" w:styleId="WW8Num13z1">
    <w:name w:val="WW8Num13z1"/>
    <w:rsid w:val="003F50EE"/>
  </w:style>
  <w:style w:type="character" w:customStyle="1" w:styleId="WW8Num13z2">
    <w:name w:val="WW8Num13z2"/>
    <w:rsid w:val="003F50EE"/>
  </w:style>
  <w:style w:type="character" w:customStyle="1" w:styleId="WW8Num13z3">
    <w:name w:val="WW8Num13z3"/>
    <w:rsid w:val="003F50EE"/>
  </w:style>
  <w:style w:type="character" w:customStyle="1" w:styleId="WW8Num13z4">
    <w:name w:val="WW8Num13z4"/>
    <w:rsid w:val="003F50EE"/>
  </w:style>
  <w:style w:type="character" w:customStyle="1" w:styleId="WW8Num13z5">
    <w:name w:val="WW8Num13z5"/>
    <w:rsid w:val="003F50EE"/>
  </w:style>
  <w:style w:type="character" w:customStyle="1" w:styleId="WW8Num13z6">
    <w:name w:val="WW8Num13z6"/>
    <w:rsid w:val="003F50EE"/>
  </w:style>
  <w:style w:type="character" w:customStyle="1" w:styleId="WW8Num13z7">
    <w:name w:val="WW8Num13z7"/>
    <w:rsid w:val="003F50EE"/>
  </w:style>
  <w:style w:type="character" w:customStyle="1" w:styleId="WW8Num13z8">
    <w:name w:val="WW8Num13z8"/>
    <w:rsid w:val="003F50EE"/>
  </w:style>
  <w:style w:type="character" w:customStyle="1" w:styleId="WW8Num16z1">
    <w:name w:val="WW8Num16z1"/>
    <w:rsid w:val="003F50EE"/>
  </w:style>
  <w:style w:type="character" w:customStyle="1" w:styleId="WW8Num16z2">
    <w:name w:val="WW8Num16z2"/>
    <w:rsid w:val="003F50EE"/>
  </w:style>
  <w:style w:type="character" w:customStyle="1" w:styleId="WW8Num16z3">
    <w:name w:val="WW8Num16z3"/>
    <w:rsid w:val="003F50EE"/>
  </w:style>
  <w:style w:type="character" w:customStyle="1" w:styleId="WW8Num16z4">
    <w:name w:val="WW8Num16z4"/>
    <w:rsid w:val="003F50EE"/>
  </w:style>
  <w:style w:type="character" w:customStyle="1" w:styleId="WW8Num16z5">
    <w:name w:val="WW8Num16z5"/>
    <w:rsid w:val="003F50EE"/>
  </w:style>
  <w:style w:type="character" w:customStyle="1" w:styleId="WW8Num16z6">
    <w:name w:val="WW8Num16z6"/>
    <w:rsid w:val="003F50EE"/>
  </w:style>
  <w:style w:type="character" w:customStyle="1" w:styleId="WW8Num16z7">
    <w:name w:val="WW8Num16z7"/>
    <w:rsid w:val="003F50EE"/>
  </w:style>
  <w:style w:type="character" w:customStyle="1" w:styleId="WW8Num16z8">
    <w:name w:val="WW8Num16z8"/>
    <w:rsid w:val="003F50EE"/>
  </w:style>
  <w:style w:type="character" w:customStyle="1" w:styleId="WW8Num17z1">
    <w:name w:val="WW8Num17z1"/>
    <w:rsid w:val="003F50EE"/>
  </w:style>
  <w:style w:type="character" w:customStyle="1" w:styleId="WW8Num17z2">
    <w:name w:val="WW8Num17z2"/>
    <w:rsid w:val="003F50EE"/>
  </w:style>
  <w:style w:type="character" w:customStyle="1" w:styleId="WW8Num17z3">
    <w:name w:val="WW8Num17z3"/>
    <w:rsid w:val="003F50EE"/>
  </w:style>
  <w:style w:type="character" w:customStyle="1" w:styleId="WW8Num17z4">
    <w:name w:val="WW8Num17z4"/>
    <w:rsid w:val="003F50EE"/>
  </w:style>
  <w:style w:type="character" w:customStyle="1" w:styleId="WW8Num17z5">
    <w:name w:val="WW8Num17z5"/>
    <w:rsid w:val="003F50EE"/>
  </w:style>
  <w:style w:type="character" w:customStyle="1" w:styleId="WW8Num17z6">
    <w:name w:val="WW8Num17z6"/>
    <w:rsid w:val="003F50EE"/>
  </w:style>
  <w:style w:type="character" w:customStyle="1" w:styleId="WW8Num17z7">
    <w:name w:val="WW8Num17z7"/>
    <w:rsid w:val="003F50EE"/>
  </w:style>
  <w:style w:type="character" w:customStyle="1" w:styleId="WW8Num17z8">
    <w:name w:val="WW8Num17z8"/>
    <w:rsid w:val="003F50EE"/>
  </w:style>
  <w:style w:type="character" w:customStyle="1" w:styleId="WW8Num18z0">
    <w:name w:val="WW8Num18z0"/>
    <w:rsid w:val="003F50EE"/>
    <w:rPr>
      <w:sz w:val="24"/>
      <w:szCs w:val="24"/>
    </w:rPr>
  </w:style>
  <w:style w:type="character" w:customStyle="1" w:styleId="WW8Num18z1">
    <w:name w:val="WW8Num18z1"/>
    <w:rsid w:val="003F50EE"/>
  </w:style>
  <w:style w:type="character" w:customStyle="1" w:styleId="WW8Num18z2">
    <w:name w:val="WW8Num18z2"/>
    <w:rsid w:val="003F50EE"/>
  </w:style>
  <w:style w:type="character" w:customStyle="1" w:styleId="WW8Num18z3">
    <w:name w:val="WW8Num18z3"/>
    <w:rsid w:val="003F50EE"/>
  </w:style>
  <w:style w:type="character" w:customStyle="1" w:styleId="WW8Num18z4">
    <w:name w:val="WW8Num18z4"/>
    <w:rsid w:val="003F50EE"/>
  </w:style>
  <w:style w:type="character" w:customStyle="1" w:styleId="WW8Num18z5">
    <w:name w:val="WW8Num18z5"/>
    <w:rsid w:val="003F50EE"/>
  </w:style>
  <w:style w:type="character" w:customStyle="1" w:styleId="WW8Num18z6">
    <w:name w:val="WW8Num18z6"/>
    <w:rsid w:val="003F50EE"/>
  </w:style>
  <w:style w:type="character" w:customStyle="1" w:styleId="WW8Num18z7">
    <w:name w:val="WW8Num18z7"/>
    <w:rsid w:val="003F50EE"/>
  </w:style>
  <w:style w:type="character" w:customStyle="1" w:styleId="WW8Num18z8">
    <w:name w:val="WW8Num18z8"/>
    <w:rsid w:val="003F50EE"/>
  </w:style>
  <w:style w:type="character" w:customStyle="1" w:styleId="WW8Num19z1">
    <w:name w:val="WW8Num19z1"/>
    <w:rsid w:val="003F50EE"/>
  </w:style>
  <w:style w:type="character" w:customStyle="1" w:styleId="WW8Num19z2">
    <w:name w:val="WW8Num19z2"/>
    <w:rsid w:val="003F50EE"/>
  </w:style>
  <w:style w:type="character" w:customStyle="1" w:styleId="WW8Num19z3">
    <w:name w:val="WW8Num19z3"/>
    <w:rsid w:val="003F50EE"/>
  </w:style>
  <w:style w:type="character" w:customStyle="1" w:styleId="WW8Num19z4">
    <w:name w:val="WW8Num19z4"/>
    <w:rsid w:val="003F50EE"/>
  </w:style>
  <w:style w:type="character" w:customStyle="1" w:styleId="WW8Num19z5">
    <w:name w:val="WW8Num19z5"/>
    <w:rsid w:val="003F50EE"/>
  </w:style>
  <w:style w:type="character" w:customStyle="1" w:styleId="WW8Num19z6">
    <w:name w:val="WW8Num19z6"/>
    <w:rsid w:val="003F50EE"/>
  </w:style>
  <w:style w:type="character" w:customStyle="1" w:styleId="WW8Num19z7">
    <w:name w:val="WW8Num19z7"/>
    <w:rsid w:val="003F50EE"/>
  </w:style>
  <w:style w:type="character" w:customStyle="1" w:styleId="WW8Num19z8">
    <w:name w:val="WW8Num19z8"/>
    <w:rsid w:val="003F50EE"/>
  </w:style>
  <w:style w:type="character" w:customStyle="1" w:styleId="WW8Num20z1">
    <w:name w:val="WW8Num20z1"/>
    <w:rsid w:val="003F50EE"/>
    <w:rPr>
      <w:rFonts w:ascii="Courier New" w:hAnsi="Courier New" w:cs="Courier New"/>
    </w:rPr>
  </w:style>
  <w:style w:type="character" w:customStyle="1" w:styleId="WW8Num20z2">
    <w:name w:val="WW8Num20z2"/>
    <w:rsid w:val="003F50EE"/>
    <w:rPr>
      <w:rFonts w:ascii="Wingdings" w:hAnsi="Wingdings" w:cs="Wingdings"/>
    </w:rPr>
  </w:style>
  <w:style w:type="character" w:customStyle="1" w:styleId="WW8Num20z3">
    <w:name w:val="WW8Num20z3"/>
    <w:rsid w:val="003F50EE"/>
    <w:rPr>
      <w:rFonts w:ascii="Symbol" w:hAnsi="Symbol" w:cs="Symbol"/>
    </w:rPr>
  </w:style>
  <w:style w:type="character" w:customStyle="1" w:styleId="WW8Num21z1">
    <w:name w:val="WW8Num21z1"/>
    <w:rsid w:val="003F50EE"/>
  </w:style>
  <w:style w:type="character" w:customStyle="1" w:styleId="WW8Num21z2">
    <w:name w:val="WW8Num21z2"/>
    <w:rsid w:val="003F50EE"/>
  </w:style>
  <w:style w:type="character" w:customStyle="1" w:styleId="WW8Num21z3">
    <w:name w:val="WW8Num21z3"/>
    <w:rsid w:val="003F50EE"/>
    <w:rPr>
      <w:b/>
      <w:color w:val="000000"/>
      <w:sz w:val="24"/>
      <w:szCs w:val="24"/>
    </w:rPr>
  </w:style>
  <w:style w:type="character" w:customStyle="1" w:styleId="WW8Num21z4">
    <w:name w:val="WW8Num21z4"/>
    <w:rsid w:val="003F50EE"/>
  </w:style>
  <w:style w:type="character" w:customStyle="1" w:styleId="WW8Num21z5">
    <w:name w:val="WW8Num21z5"/>
    <w:rsid w:val="003F50EE"/>
  </w:style>
  <w:style w:type="character" w:customStyle="1" w:styleId="WW8Num21z6">
    <w:name w:val="WW8Num21z6"/>
    <w:rsid w:val="003F50EE"/>
  </w:style>
  <w:style w:type="character" w:customStyle="1" w:styleId="WW8Num21z7">
    <w:name w:val="WW8Num21z7"/>
    <w:rsid w:val="003F50EE"/>
  </w:style>
  <w:style w:type="character" w:customStyle="1" w:styleId="WW8Num21z8">
    <w:name w:val="WW8Num21z8"/>
    <w:rsid w:val="003F50EE"/>
  </w:style>
  <w:style w:type="character" w:customStyle="1" w:styleId="WW8Num22z1">
    <w:name w:val="WW8Num22z1"/>
    <w:rsid w:val="003F50EE"/>
  </w:style>
  <w:style w:type="character" w:customStyle="1" w:styleId="WW8Num22z2">
    <w:name w:val="WW8Num22z2"/>
    <w:rsid w:val="003F50EE"/>
  </w:style>
  <w:style w:type="character" w:customStyle="1" w:styleId="WW8Num22z3">
    <w:name w:val="WW8Num22z3"/>
    <w:rsid w:val="003F50EE"/>
  </w:style>
  <w:style w:type="character" w:customStyle="1" w:styleId="WW8Num22z4">
    <w:name w:val="WW8Num22z4"/>
    <w:rsid w:val="003F50EE"/>
  </w:style>
  <w:style w:type="character" w:customStyle="1" w:styleId="WW8Num22z5">
    <w:name w:val="WW8Num22z5"/>
    <w:rsid w:val="003F50EE"/>
  </w:style>
  <w:style w:type="character" w:customStyle="1" w:styleId="WW8Num22z6">
    <w:name w:val="WW8Num22z6"/>
    <w:rsid w:val="003F50EE"/>
  </w:style>
  <w:style w:type="character" w:customStyle="1" w:styleId="WW8Num22z7">
    <w:name w:val="WW8Num22z7"/>
    <w:rsid w:val="003F50EE"/>
  </w:style>
  <w:style w:type="character" w:customStyle="1" w:styleId="WW8Num22z8">
    <w:name w:val="WW8Num22z8"/>
    <w:rsid w:val="003F50EE"/>
  </w:style>
  <w:style w:type="character" w:customStyle="1" w:styleId="WW8Num23z1">
    <w:name w:val="WW8Num23z1"/>
    <w:rsid w:val="003F50EE"/>
  </w:style>
  <w:style w:type="character" w:customStyle="1" w:styleId="WW8Num23z2">
    <w:name w:val="WW8Num23z2"/>
    <w:rsid w:val="003F50EE"/>
    <w:rPr>
      <w:rFonts w:ascii="Times New Roman" w:eastAsia="Times New Roman" w:hAnsi="Times New Roman" w:cs="Times New Roman"/>
    </w:rPr>
  </w:style>
  <w:style w:type="character" w:customStyle="1" w:styleId="WW8Num23z3">
    <w:name w:val="WW8Num23z3"/>
    <w:rsid w:val="003F50EE"/>
  </w:style>
  <w:style w:type="character" w:customStyle="1" w:styleId="WW8Num23z4">
    <w:name w:val="WW8Num23z4"/>
    <w:rsid w:val="003F50EE"/>
  </w:style>
  <w:style w:type="character" w:customStyle="1" w:styleId="WW8Num23z5">
    <w:name w:val="WW8Num23z5"/>
    <w:rsid w:val="003F50EE"/>
  </w:style>
  <w:style w:type="character" w:customStyle="1" w:styleId="WW8Num23z6">
    <w:name w:val="WW8Num23z6"/>
    <w:rsid w:val="003F50EE"/>
  </w:style>
  <w:style w:type="character" w:customStyle="1" w:styleId="WW8Num23z7">
    <w:name w:val="WW8Num23z7"/>
    <w:rsid w:val="003F50EE"/>
  </w:style>
  <w:style w:type="character" w:customStyle="1" w:styleId="WW8Num23z8">
    <w:name w:val="WW8Num23z8"/>
    <w:rsid w:val="003F50EE"/>
  </w:style>
  <w:style w:type="character" w:customStyle="1" w:styleId="WW8Num24z1">
    <w:name w:val="WW8Num24z1"/>
    <w:rsid w:val="003F50EE"/>
  </w:style>
  <w:style w:type="character" w:customStyle="1" w:styleId="WW8Num24z2">
    <w:name w:val="WW8Num24z2"/>
    <w:rsid w:val="003F50EE"/>
  </w:style>
  <w:style w:type="character" w:customStyle="1" w:styleId="WW8Num24z3">
    <w:name w:val="WW8Num24z3"/>
    <w:rsid w:val="003F50EE"/>
  </w:style>
  <w:style w:type="character" w:customStyle="1" w:styleId="WW8Num24z4">
    <w:name w:val="WW8Num24z4"/>
    <w:rsid w:val="003F50EE"/>
  </w:style>
  <w:style w:type="character" w:customStyle="1" w:styleId="WW8Num24z5">
    <w:name w:val="WW8Num24z5"/>
    <w:rsid w:val="003F50EE"/>
  </w:style>
  <w:style w:type="character" w:customStyle="1" w:styleId="WW8Num24z6">
    <w:name w:val="WW8Num24z6"/>
    <w:rsid w:val="003F50EE"/>
  </w:style>
  <w:style w:type="character" w:customStyle="1" w:styleId="WW8Num24z7">
    <w:name w:val="WW8Num24z7"/>
    <w:rsid w:val="003F50EE"/>
  </w:style>
  <w:style w:type="character" w:customStyle="1" w:styleId="WW8Num24z8">
    <w:name w:val="WW8Num24z8"/>
    <w:rsid w:val="003F50EE"/>
  </w:style>
  <w:style w:type="character" w:customStyle="1" w:styleId="WW8Num25z1">
    <w:name w:val="WW8Num25z1"/>
    <w:rsid w:val="003F50EE"/>
  </w:style>
  <w:style w:type="character" w:customStyle="1" w:styleId="WW8Num25z2">
    <w:name w:val="WW8Num25z2"/>
    <w:rsid w:val="003F50EE"/>
  </w:style>
  <w:style w:type="character" w:customStyle="1" w:styleId="WW8Num25z3">
    <w:name w:val="WW8Num25z3"/>
    <w:rsid w:val="003F50EE"/>
  </w:style>
  <w:style w:type="character" w:customStyle="1" w:styleId="WW8Num25z4">
    <w:name w:val="WW8Num25z4"/>
    <w:rsid w:val="003F50EE"/>
  </w:style>
  <w:style w:type="character" w:customStyle="1" w:styleId="WW8Num25z5">
    <w:name w:val="WW8Num25z5"/>
    <w:rsid w:val="003F50EE"/>
  </w:style>
  <w:style w:type="character" w:customStyle="1" w:styleId="WW8Num25z6">
    <w:name w:val="WW8Num25z6"/>
    <w:rsid w:val="003F50EE"/>
  </w:style>
  <w:style w:type="character" w:customStyle="1" w:styleId="WW8Num25z7">
    <w:name w:val="WW8Num25z7"/>
    <w:rsid w:val="003F50EE"/>
  </w:style>
  <w:style w:type="character" w:customStyle="1" w:styleId="WW8Num25z8">
    <w:name w:val="WW8Num25z8"/>
    <w:rsid w:val="003F50EE"/>
  </w:style>
  <w:style w:type="character" w:customStyle="1" w:styleId="WW8Num26z1">
    <w:name w:val="WW8Num26z1"/>
    <w:rsid w:val="003F50EE"/>
    <w:rPr>
      <w:b/>
      <w:sz w:val="24"/>
    </w:rPr>
  </w:style>
  <w:style w:type="character" w:customStyle="1" w:styleId="WW8Num26z2">
    <w:name w:val="WW8Num26z2"/>
    <w:rsid w:val="003F50EE"/>
  </w:style>
  <w:style w:type="character" w:customStyle="1" w:styleId="WW8Num26z3">
    <w:name w:val="WW8Num26z3"/>
    <w:rsid w:val="003F50EE"/>
  </w:style>
  <w:style w:type="character" w:customStyle="1" w:styleId="WW8Num26z4">
    <w:name w:val="WW8Num26z4"/>
    <w:rsid w:val="003F50EE"/>
  </w:style>
  <w:style w:type="character" w:customStyle="1" w:styleId="WW8Num26z5">
    <w:name w:val="WW8Num26z5"/>
    <w:rsid w:val="003F50EE"/>
  </w:style>
  <w:style w:type="character" w:customStyle="1" w:styleId="WW8Num26z6">
    <w:name w:val="WW8Num26z6"/>
    <w:rsid w:val="003F50EE"/>
  </w:style>
  <w:style w:type="character" w:customStyle="1" w:styleId="WW8Num26z7">
    <w:name w:val="WW8Num26z7"/>
    <w:rsid w:val="003F50EE"/>
  </w:style>
  <w:style w:type="character" w:customStyle="1" w:styleId="WW8Num26z8">
    <w:name w:val="WW8Num26z8"/>
    <w:rsid w:val="003F50EE"/>
  </w:style>
  <w:style w:type="character" w:customStyle="1" w:styleId="WW8Num27z1">
    <w:name w:val="WW8Num27z1"/>
    <w:rsid w:val="003F50EE"/>
  </w:style>
  <w:style w:type="character" w:customStyle="1" w:styleId="WW8Num27z2">
    <w:name w:val="WW8Num27z2"/>
    <w:rsid w:val="003F50EE"/>
  </w:style>
  <w:style w:type="character" w:customStyle="1" w:styleId="WW8Num27z3">
    <w:name w:val="WW8Num27z3"/>
    <w:rsid w:val="003F50EE"/>
  </w:style>
  <w:style w:type="character" w:customStyle="1" w:styleId="WW8Num27z4">
    <w:name w:val="WW8Num27z4"/>
    <w:rsid w:val="003F50EE"/>
  </w:style>
  <w:style w:type="character" w:customStyle="1" w:styleId="WW8Num27z5">
    <w:name w:val="WW8Num27z5"/>
    <w:rsid w:val="003F50EE"/>
  </w:style>
  <w:style w:type="character" w:customStyle="1" w:styleId="WW8Num27z6">
    <w:name w:val="WW8Num27z6"/>
    <w:rsid w:val="003F50EE"/>
  </w:style>
  <w:style w:type="character" w:customStyle="1" w:styleId="WW8Num27z7">
    <w:name w:val="WW8Num27z7"/>
    <w:rsid w:val="003F50EE"/>
  </w:style>
  <w:style w:type="character" w:customStyle="1" w:styleId="WW8Num27z8">
    <w:name w:val="WW8Num27z8"/>
    <w:rsid w:val="003F50EE"/>
  </w:style>
  <w:style w:type="character" w:customStyle="1" w:styleId="WW8Num28z1">
    <w:name w:val="WW8Num28z1"/>
    <w:rsid w:val="003F50EE"/>
  </w:style>
  <w:style w:type="character" w:customStyle="1" w:styleId="WW8Num28z2">
    <w:name w:val="WW8Num28z2"/>
    <w:rsid w:val="003F50EE"/>
  </w:style>
  <w:style w:type="character" w:customStyle="1" w:styleId="WW8Num28z3">
    <w:name w:val="WW8Num28z3"/>
    <w:rsid w:val="003F50EE"/>
  </w:style>
  <w:style w:type="character" w:customStyle="1" w:styleId="WW8Num28z4">
    <w:name w:val="WW8Num28z4"/>
    <w:rsid w:val="003F50EE"/>
  </w:style>
  <w:style w:type="character" w:customStyle="1" w:styleId="WW8Num28z5">
    <w:name w:val="WW8Num28z5"/>
    <w:rsid w:val="003F50EE"/>
  </w:style>
  <w:style w:type="character" w:customStyle="1" w:styleId="WW8Num28z6">
    <w:name w:val="WW8Num28z6"/>
    <w:rsid w:val="003F50EE"/>
  </w:style>
  <w:style w:type="character" w:customStyle="1" w:styleId="WW8Num28z7">
    <w:name w:val="WW8Num28z7"/>
    <w:rsid w:val="003F50EE"/>
  </w:style>
  <w:style w:type="character" w:customStyle="1" w:styleId="WW8Num28z8">
    <w:name w:val="WW8Num28z8"/>
    <w:rsid w:val="003F50EE"/>
  </w:style>
  <w:style w:type="character" w:customStyle="1" w:styleId="WW8Num29z0">
    <w:name w:val="WW8Num29z0"/>
    <w:rsid w:val="003F50EE"/>
  </w:style>
  <w:style w:type="character" w:customStyle="1" w:styleId="WW8Num29z1">
    <w:name w:val="WW8Num29z1"/>
    <w:rsid w:val="003F50EE"/>
  </w:style>
  <w:style w:type="character" w:customStyle="1" w:styleId="WW8Num29z2">
    <w:name w:val="WW8Num29z2"/>
    <w:rsid w:val="003F50EE"/>
  </w:style>
  <w:style w:type="character" w:customStyle="1" w:styleId="WW8Num29z3">
    <w:name w:val="WW8Num29z3"/>
    <w:rsid w:val="003F50EE"/>
  </w:style>
  <w:style w:type="character" w:customStyle="1" w:styleId="WW8Num29z4">
    <w:name w:val="WW8Num29z4"/>
    <w:rsid w:val="003F50EE"/>
  </w:style>
  <w:style w:type="character" w:customStyle="1" w:styleId="WW8Num29z5">
    <w:name w:val="WW8Num29z5"/>
    <w:rsid w:val="003F50EE"/>
  </w:style>
  <w:style w:type="character" w:customStyle="1" w:styleId="WW8Num29z6">
    <w:name w:val="WW8Num29z6"/>
    <w:rsid w:val="003F50EE"/>
  </w:style>
  <w:style w:type="character" w:customStyle="1" w:styleId="WW8Num29z7">
    <w:name w:val="WW8Num29z7"/>
    <w:rsid w:val="003F50EE"/>
  </w:style>
  <w:style w:type="character" w:customStyle="1" w:styleId="WW8Num29z8">
    <w:name w:val="WW8Num29z8"/>
    <w:rsid w:val="003F50EE"/>
  </w:style>
  <w:style w:type="character" w:customStyle="1" w:styleId="WW8Num30z1">
    <w:name w:val="WW8Num30z1"/>
    <w:rsid w:val="003F50EE"/>
  </w:style>
  <w:style w:type="character" w:customStyle="1" w:styleId="WW8Num30z3">
    <w:name w:val="WW8Num30z3"/>
    <w:rsid w:val="003F50EE"/>
  </w:style>
  <w:style w:type="character" w:customStyle="1" w:styleId="WW8Num30z4">
    <w:name w:val="WW8Num30z4"/>
    <w:rsid w:val="003F50EE"/>
  </w:style>
  <w:style w:type="character" w:customStyle="1" w:styleId="WW8Num30z5">
    <w:name w:val="WW8Num30z5"/>
    <w:rsid w:val="003F50EE"/>
  </w:style>
  <w:style w:type="character" w:customStyle="1" w:styleId="WW8Num30z6">
    <w:name w:val="WW8Num30z6"/>
    <w:rsid w:val="003F50EE"/>
  </w:style>
  <w:style w:type="character" w:customStyle="1" w:styleId="WW8Num30z7">
    <w:name w:val="WW8Num30z7"/>
    <w:rsid w:val="003F50EE"/>
  </w:style>
  <w:style w:type="character" w:customStyle="1" w:styleId="WW8Num30z8">
    <w:name w:val="WW8Num30z8"/>
    <w:rsid w:val="003F50EE"/>
  </w:style>
  <w:style w:type="character" w:customStyle="1" w:styleId="WW8Num31z1">
    <w:name w:val="WW8Num31z1"/>
    <w:rsid w:val="003F50EE"/>
    <w:rPr>
      <w:rFonts w:ascii="Courier New" w:hAnsi="Courier New" w:cs="Courier New"/>
    </w:rPr>
  </w:style>
  <w:style w:type="character" w:customStyle="1" w:styleId="WW8Num31z2">
    <w:name w:val="WW8Num31z2"/>
    <w:rsid w:val="003F50EE"/>
    <w:rPr>
      <w:rFonts w:ascii="Wingdings" w:hAnsi="Wingdings" w:cs="Wingdings"/>
    </w:rPr>
  </w:style>
  <w:style w:type="character" w:customStyle="1" w:styleId="WW8Num31z3">
    <w:name w:val="WW8Num31z3"/>
    <w:rsid w:val="003F50EE"/>
    <w:rPr>
      <w:rFonts w:ascii="Symbol" w:hAnsi="Symbol" w:cs="Symbol"/>
    </w:rPr>
  </w:style>
  <w:style w:type="character" w:customStyle="1" w:styleId="WW8Num32z0">
    <w:name w:val="WW8Num32z0"/>
    <w:rsid w:val="003F50EE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32z1">
    <w:name w:val="WW8Num32z1"/>
    <w:rsid w:val="003F50EE"/>
  </w:style>
  <w:style w:type="character" w:customStyle="1" w:styleId="WW8Num32z2">
    <w:name w:val="WW8Num32z2"/>
    <w:rsid w:val="003F50EE"/>
  </w:style>
  <w:style w:type="character" w:customStyle="1" w:styleId="WW8Num32z5">
    <w:name w:val="WW8Num32z5"/>
    <w:rsid w:val="003F50EE"/>
  </w:style>
  <w:style w:type="character" w:customStyle="1" w:styleId="WW8Num32z6">
    <w:name w:val="WW8Num32z6"/>
    <w:rsid w:val="003F50EE"/>
  </w:style>
  <w:style w:type="character" w:customStyle="1" w:styleId="WW8Num32z7">
    <w:name w:val="WW8Num32z7"/>
    <w:rsid w:val="003F50EE"/>
  </w:style>
  <w:style w:type="character" w:customStyle="1" w:styleId="WW8Num32z8">
    <w:name w:val="WW8Num32z8"/>
    <w:rsid w:val="003F50EE"/>
  </w:style>
  <w:style w:type="character" w:customStyle="1" w:styleId="WW8Num33z1">
    <w:name w:val="WW8Num33z1"/>
    <w:rsid w:val="003F50EE"/>
  </w:style>
  <w:style w:type="character" w:customStyle="1" w:styleId="WW8Num33z2">
    <w:name w:val="WW8Num33z2"/>
    <w:rsid w:val="003F50EE"/>
  </w:style>
  <w:style w:type="character" w:customStyle="1" w:styleId="WW8Num33z3">
    <w:name w:val="WW8Num33z3"/>
    <w:rsid w:val="003F50EE"/>
  </w:style>
  <w:style w:type="character" w:customStyle="1" w:styleId="WW8Num33z4">
    <w:name w:val="WW8Num33z4"/>
    <w:rsid w:val="003F50EE"/>
  </w:style>
  <w:style w:type="character" w:customStyle="1" w:styleId="WW8Num33z5">
    <w:name w:val="WW8Num33z5"/>
    <w:rsid w:val="003F50EE"/>
  </w:style>
  <w:style w:type="character" w:customStyle="1" w:styleId="WW8Num33z6">
    <w:name w:val="WW8Num33z6"/>
    <w:rsid w:val="003F50EE"/>
  </w:style>
  <w:style w:type="character" w:customStyle="1" w:styleId="WW8Num33z7">
    <w:name w:val="WW8Num33z7"/>
    <w:rsid w:val="003F50EE"/>
  </w:style>
  <w:style w:type="character" w:customStyle="1" w:styleId="WW8Num33z8">
    <w:name w:val="WW8Num33z8"/>
    <w:rsid w:val="003F50EE"/>
  </w:style>
  <w:style w:type="character" w:customStyle="1" w:styleId="WW8Num34z1">
    <w:name w:val="WW8Num34z1"/>
    <w:rsid w:val="003F50EE"/>
  </w:style>
  <w:style w:type="character" w:customStyle="1" w:styleId="WW8Num34z2">
    <w:name w:val="WW8Num34z2"/>
    <w:rsid w:val="003F50EE"/>
  </w:style>
  <w:style w:type="character" w:customStyle="1" w:styleId="WW8Num34z3">
    <w:name w:val="WW8Num34z3"/>
    <w:rsid w:val="003F50EE"/>
  </w:style>
  <w:style w:type="character" w:customStyle="1" w:styleId="WW8Num34z4">
    <w:name w:val="WW8Num34z4"/>
    <w:rsid w:val="003F50EE"/>
  </w:style>
  <w:style w:type="character" w:customStyle="1" w:styleId="WW8Num34z5">
    <w:name w:val="WW8Num34z5"/>
    <w:rsid w:val="003F50EE"/>
  </w:style>
  <w:style w:type="character" w:customStyle="1" w:styleId="WW8Num34z6">
    <w:name w:val="WW8Num34z6"/>
    <w:rsid w:val="003F50EE"/>
  </w:style>
  <w:style w:type="character" w:customStyle="1" w:styleId="WW8Num34z7">
    <w:name w:val="WW8Num34z7"/>
    <w:rsid w:val="003F50EE"/>
  </w:style>
  <w:style w:type="character" w:customStyle="1" w:styleId="WW8Num34z8">
    <w:name w:val="WW8Num34z8"/>
    <w:rsid w:val="003F50EE"/>
  </w:style>
  <w:style w:type="character" w:customStyle="1" w:styleId="WW8Num35z1">
    <w:name w:val="WW8Num35z1"/>
    <w:rsid w:val="003F50EE"/>
  </w:style>
  <w:style w:type="character" w:customStyle="1" w:styleId="WW8Num35z2">
    <w:name w:val="WW8Num35z2"/>
    <w:rsid w:val="003F50EE"/>
  </w:style>
  <w:style w:type="character" w:customStyle="1" w:styleId="WW8Num35z3">
    <w:name w:val="WW8Num35z3"/>
    <w:rsid w:val="003F50EE"/>
  </w:style>
  <w:style w:type="character" w:customStyle="1" w:styleId="WW8Num35z4">
    <w:name w:val="WW8Num35z4"/>
    <w:rsid w:val="003F50EE"/>
  </w:style>
  <w:style w:type="character" w:customStyle="1" w:styleId="WW8Num35z5">
    <w:name w:val="WW8Num35z5"/>
    <w:rsid w:val="003F50EE"/>
  </w:style>
  <w:style w:type="character" w:customStyle="1" w:styleId="WW8Num35z6">
    <w:name w:val="WW8Num35z6"/>
    <w:rsid w:val="003F50EE"/>
  </w:style>
  <w:style w:type="character" w:customStyle="1" w:styleId="WW8Num35z7">
    <w:name w:val="WW8Num35z7"/>
    <w:rsid w:val="003F50EE"/>
  </w:style>
  <w:style w:type="character" w:customStyle="1" w:styleId="WW8Num35z8">
    <w:name w:val="WW8Num35z8"/>
    <w:rsid w:val="003F50EE"/>
  </w:style>
  <w:style w:type="character" w:customStyle="1" w:styleId="WW8Num36z4">
    <w:name w:val="WW8Num36z4"/>
    <w:rsid w:val="003F50EE"/>
  </w:style>
  <w:style w:type="character" w:customStyle="1" w:styleId="WW8Num36z5">
    <w:name w:val="WW8Num36z5"/>
    <w:rsid w:val="003F50EE"/>
  </w:style>
  <w:style w:type="character" w:customStyle="1" w:styleId="WW8Num36z6">
    <w:name w:val="WW8Num36z6"/>
    <w:rsid w:val="003F50EE"/>
  </w:style>
  <w:style w:type="character" w:customStyle="1" w:styleId="WW8Num36z7">
    <w:name w:val="WW8Num36z7"/>
    <w:rsid w:val="003F50EE"/>
  </w:style>
  <w:style w:type="character" w:customStyle="1" w:styleId="WW8Num36z8">
    <w:name w:val="WW8Num36z8"/>
    <w:rsid w:val="003F50EE"/>
  </w:style>
  <w:style w:type="character" w:customStyle="1" w:styleId="WW8Num38z1">
    <w:name w:val="WW8Num38z1"/>
    <w:rsid w:val="003F50EE"/>
  </w:style>
  <w:style w:type="character" w:customStyle="1" w:styleId="WW8Num38z2">
    <w:name w:val="WW8Num38z2"/>
    <w:rsid w:val="003F50EE"/>
  </w:style>
  <w:style w:type="character" w:customStyle="1" w:styleId="WW8Num38z3">
    <w:name w:val="WW8Num38z3"/>
    <w:rsid w:val="003F50EE"/>
  </w:style>
  <w:style w:type="character" w:customStyle="1" w:styleId="WW8Num38z4">
    <w:name w:val="WW8Num38z4"/>
    <w:rsid w:val="003F50EE"/>
  </w:style>
  <w:style w:type="character" w:customStyle="1" w:styleId="WW8Num38z5">
    <w:name w:val="WW8Num38z5"/>
    <w:rsid w:val="003F50EE"/>
  </w:style>
  <w:style w:type="character" w:customStyle="1" w:styleId="WW8Num38z6">
    <w:name w:val="WW8Num38z6"/>
    <w:rsid w:val="003F50EE"/>
  </w:style>
  <w:style w:type="character" w:customStyle="1" w:styleId="WW8Num38z7">
    <w:name w:val="WW8Num38z7"/>
    <w:rsid w:val="003F50EE"/>
  </w:style>
  <w:style w:type="character" w:customStyle="1" w:styleId="WW8Num38z8">
    <w:name w:val="WW8Num38z8"/>
    <w:rsid w:val="003F50EE"/>
  </w:style>
  <w:style w:type="character" w:customStyle="1" w:styleId="WW8Num40z0">
    <w:name w:val="WW8Num40z0"/>
    <w:rsid w:val="003F50EE"/>
    <w:rPr>
      <w:sz w:val="24"/>
      <w:szCs w:val="22"/>
    </w:rPr>
  </w:style>
  <w:style w:type="character" w:customStyle="1" w:styleId="WW8Num40z1">
    <w:name w:val="WW8Num40z1"/>
    <w:rsid w:val="003F50EE"/>
  </w:style>
  <w:style w:type="character" w:customStyle="1" w:styleId="WW8Num40z2">
    <w:name w:val="WW8Num40z2"/>
    <w:rsid w:val="003F50EE"/>
  </w:style>
  <w:style w:type="character" w:customStyle="1" w:styleId="WW8Num40z3">
    <w:name w:val="WW8Num40z3"/>
    <w:rsid w:val="003F50EE"/>
  </w:style>
  <w:style w:type="character" w:customStyle="1" w:styleId="WW8Num40z4">
    <w:name w:val="WW8Num40z4"/>
    <w:rsid w:val="003F50EE"/>
  </w:style>
  <w:style w:type="character" w:customStyle="1" w:styleId="WW8Num40z5">
    <w:name w:val="WW8Num40z5"/>
    <w:rsid w:val="003F50EE"/>
  </w:style>
  <w:style w:type="character" w:customStyle="1" w:styleId="WW8Num40z6">
    <w:name w:val="WW8Num40z6"/>
    <w:rsid w:val="003F50EE"/>
  </w:style>
  <w:style w:type="character" w:customStyle="1" w:styleId="WW8Num40z7">
    <w:name w:val="WW8Num40z7"/>
    <w:rsid w:val="003F50EE"/>
  </w:style>
  <w:style w:type="character" w:customStyle="1" w:styleId="WW8Num40z8">
    <w:name w:val="WW8Num40z8"/>
    <w:rsid w:val="003F50EE"/>
  </w:style>
  <w:style w:type="character" w:customStyle="1" w:styleId="WW8Num41z0">
    <w:name w:val="WW8Num41z0"/>
    <w:rsid w:val="003F50EE"/>
  </w:style>
  <w:style w:type="character" w:customStyle="1" w:styleId="WW8Num41z1">
    <w:name w:val="WW8Num41z1"/>
    <w:rsid w:val="003F50EE"/>
  </w:style>
  <w:style w:type="character" w:customStyle="1" w:styleId="WW8Num41z2">
    <w:name w:val="WW8Num41z2"/>
    <w:rsid w:val="003F50EE"/>
  </w:style>
  <w:style w:type="character" w:customStyle="1" w:styleId="WW8Num41z3">
    <w:name w:val="WW8Num41z3"/>
    <w:rsid w:val="003F50EE"/>
  </w:style>
  <w:style w:type="character" w:customStyle="1" w:styleId="WW8Num41z4">
    <w:name w:val="WW8Num41z4"/>
    <w:rsid w:val="003F50EE"/>
  </w:style>
  <w:style w:type="character" w:customStyle="1" w:styleId="WW8Num41z5">
    <w:name w:val="WW8Num41z5"/>
    <w:rsid w:val="003F50EE"/>
  </w:style>
  <w:style w:type="character" w:customStyle="1" w:styleId="WW8Num41z6">
    <w:name w:val="WW8Num41z6"/>
    <w:rsid w:val="003F50EE"/>
  </w:style>
  <w:style w:type="character" w:customStyle="1" w:styleId="WW8Num41z7">
    <w:name w:val="WW8Num41z7"/>
    <w:rsid w:val="003F50EE"/>
  </w:style>
  <w:style w:type="character" w:customStyle="1" w:styleId="WW8Num41z8">
    <w:name w:val="WW8Num41z8"/>
    <w:rsid w:val="003F50EE"/>
  </w:style>
  <w:style w:type="character" w:customStyle="1" w:styleId="WW8Num42z0">
    <w:name w:val="WW8Num42z0"/>
    <w:rsid w:val="003F50EE"/>
    <w:rPr>
      <w:b w:val="0"/>
      <w:i w:val="0"/>
      <w:color w:val="000000"/>
      <w:sz w:val="24"/>
      <w:szCs w:val="24"/>
    </w:rPr>
  </w:style>
  <w:style w:type="character" w:customStyle="1" w:styleId="WW8Num43z0">
    <w:name w:val="WW8Num43z0"/>
    <w:rsid w:val="003F50EE"/>
    <w:rPr>
      <w:color w:val="000000"/>
      <w:sz w:val="24"/>
      <w:szCs w:val="24"/>
    </w:rPr>
  </w:style>
  <w:style w:type="character" w:customStyle="1" w:styleId="WW8Num43z1">
    <w:name w:val="WW8Num43z1"/>
    <w:rsid w:val="003F50EE"/>
  </w:style>
  <w:style w:type="character" w:customStyle="1" w:styleId="WW8Num43z2">
    <w:name w:val="WW8Num43z2"/>
    <w:rsid w:val="003F50EE"/>
  </w:style>
  <w:style w:type="character" w:customStyle="1" w:styleId="WW8Num43z3">
    <w:name w:val="WW8Num43z3"/>
    <w:rsid w:val="003F50EE"/>
  </w:style>
  <w:style w:type="character" w:customStyle="1" w:styleId="WW8Num43z4">
    <w:name w:val="WW8Num43z4"/>
    <w:rsid w:val="003F50EE"/>
  </w:style>
  <w:style w:type="character" w:customStyle="1" w:styleId="WW8Num43z5">
    <w:name w:val="WW8Num43z5"/>
    <w:rsid w:val="003F50EE"/>
  </w:style>
  <w:style w:type="character" w:customStyle="1" w:styleId="WW8Num43z6">
    <w:name w:val="WW8Num43z6"/>
    <w:rsid w:val="003F50EE"/>
  </w:style>
  <w:style w:type="character" w:customStyle="1" w:styleId="WW8Num43z7">
    <w:name w:val="WW8Num43z7"/>
    <w:rsid w:val="003F50EE"/>
  </w:style>
  <w:style w:type="character" w:customStyle="1" w:styleId="WW8Num43z8">
    <w:name w:val="WW8Num43z8"/>
    <w:rsid w:val="003F50EE"/>
  </w:style>
  <w:style w:type="character" w:customStyle="1" w:styleId="WW8Num44z0">
    <w:name w:val="WW8Num44z0"/>
    <w:rsid w:val="003F50EE"/>
  </w:style>
  <w:style w:type="character" w:customStyle="1" w:styleId="WW8Num44z1">
    <w:name w:val="WW8Num44z1"/>
    <w:rsid w:val="003F50EE"/>
  </w:style>
  <w:style w:type="character" w:customStyle="1" w:styleId="WW8Num44z3">
    <w:name w:val="WW8Num44z3"/>
    <w:rsid w:val="003F50EE"/>
    <w:rPr>
      <w:color w:val="auto"/>
      <w:szCs w:val="28"/>
    </w:rPr>
  </w:style>
  <w:style w:type="character" w:customStyle="1" w:styleId="WW8Num44z4">
    <w:name w:val="WW8Num44z4"/>
    <w:rsid w:val="003F50EE"/>
    <w:rPr>
      <w:rFonts w:ascii="Times New Roman" w:eastAsia="Times New Roman" w:hAnsi="Times New Roman" w:cs="Times New Roman"/>
      <w:color w:val="000000"/>
      <w:szCs w:val="24"/>
    </w:rPr>
  </w:style>
  <w:style w:type="character" w:customStyle="1" w:styleId="WW8Num44z5">
    <w:name w:val="WW8Num44z5"/>
    <w:rsid w:val="003F50EE"/>
  </w:style>
  <w:style w:type="character" w:customStyle="1" w:styleId="WW8Num44z6">
    <w:name w:val="WW8Num44z6"/>
    <w:rsid w:val="003F50EE"/>
  </w:style>
  <w:style w:type="character" w:customStyle="1" w:styleId="WW8Num44z7">
    <w:name w:val="WW8Num44z7"/>
    <w:rsid w:val="003F50EE"/>
  </w:style>
  <w:style w:type="character" w:customStyle="1" w:styleId="WW8Num44z8">
    <w:name w:val="WW8Num44z8"/>
    <w:rsid w:val="003F50EE"/>
  </w:style>
  <w:style w:type="character" w:customStyle="1" w:styleId="WW8Num45z0">
    <w:name w:val="WW8Num45z0"/>
    <w:rsid w:val="003F50EE"/>
    <w:rPr>
      <w:b w:val="0"/>
      <w:i w:val="0"/>
      <w:color w:val="000000"/>
      <w:sz w:val="24"/>
      <w:szCs w:val="24"/>
      <w:u w:val="none"/>
    </w:rPr>
  </w:style>
  <w:style w:type="character" w:customStyle="1" w:styleId="WW8Num45z1">
    <w:name w:val="WW8Num45z1"/>
    <w:rsid w:val="003F50EE"/>
  </w:style>
  <w:style w:type="character" w:customStyle="1" w:styleId="WW8Num45z2">
    <w:name w:val="WW8Num45z2"/>
    <w:rsid w:val="003F50EE"/>
  </w:style>
  <w:style w:type="character" w:customStyle="1" w:styleId="WW8Num45z3">
    <w:name w:val="WW8Num45z3"/>
    <w:rsid w:val="003F50EE"/>
  </w:style>
  <w:style w:type="character" w:customStyle="1" w:styleId="WW8Num45z4">
    <w:name w:val="WW8Num45z4"/>
    <w:rsid w:val="003F50EE"/>
  </w:style>
  <w:style w:type="character" w:customStyle="1" w:styleId="WW8Num45z5">
    <w:name w:val="WW8Num45z5"/>
    <w:rsid w:val="003F50EE"/>
  </w:style>
  <w:style w:type="character" w:customStyle="1" w:styleId="WW8Num45z6">
    <w:name w:val="WW8Num45z6"/>
    <w:rsid w:val="003F50EE"/>
  </w:style>
  <w:style w:type="character" w:customStyle="1" w:styleId="WW8Num45z7">
    <w:name w:val="WW8Num45z7"/>
    <w:rsid w:val="003F50EE"/>
  </w:style>
  <w:style w:type="character" w:customStyle="1" w:styleId="WW8Num45z8">
    <w:name w:val="WW8Num45z8"/>
    <w:rsid w:val="003F50EE"/>
  </w:style>
  <w:style w:type="character" w:customStyle="1" w:styleId="Domylnaczcionkaakapitu1">
    <w:name w:val="Domyślna czcionka akapitu1"/>
    <w:rsid w:val="003F50EE"/>
  </w:style>
  <w:style w:type="character" w:customStyle="1" w:styleId="textbn">
    <w:name w:val="textbn"/>
    <w:basedOn w:val="Domylnaczcionkaakapitu1"/>
    <w:rsid w:val="003F50EE"/>
  </w:style>
  <w:style w:type="character" w:styleId="Pogrubienie">
    <w:name w:val="Strong"/>
    <w:uiPriority w:val="99"/>
    <w:qFormat/>
    <w:rsid w:val="003F50EE"/>
    <w:rPr>
      <w:b/>
      <w:bCs/>
    </w:rPr>
  </w:style>
  <w:style w:type="character" w:styleId="Hipercze">
    <w:name w:val="Hyperlink"/>
    <w:rsid w:val="003F50EE"/>
    <w:rPr>
      <w:color w:val="0000FF"/>
      <w:u w:val="single"/>
    </w:rPr>
  </w:style>
  <w:style w:type="character" w:customStyle="1" w:styleId="uname">
    <w:name w:val="uname"/>
    <w:basedOn w:val="Domylnaczcionkaakapitu1"/>
    <w:rsid w:val="003F50EE"/>
  </w:style>
  <w:style w:type="character" w:styleId="Numerstrony">
    <w:name w:val="page number"/>
    <w:basedOn w:val="Domylnaczcionkaakapitu1"/>
    <w:rsid w:val="003F50EE"/>
  </w:style>
  <w:style w:type="character" w:styleId="UyteHipercze">
    <w:name w:val="FollowedHyperlink"/>
    <w:rsid w:val="003F50EE"/>
    <w:rPr>
      <w:color w:val="800080"/>
      <w:u w:val="single"/>
    </w:rPr>
  </w:style>
  <w:style w:type="character" w:customStyle="1" w:styleId="TekstpodstawowyZnak">
    <w:name w:val="Tekst podstawowy Znak"/>
    <w:rsid w:val="003F50EE"/>
    <w:rPr>
      <w:sz w:val="28"/>
      <w:lang w:val="pl-PL" w:eastAsia="ar-SA" w:bidi="ar-SA"/>
    </w:rPr>
  </w:style>
  <w:style w:type="character" w:customStyle="1" w:styleId="TekstkomentarzaZnak">
    <w:name w:val="Tekst komentarza Znak"/>
    <w:rsid w:val="003F50EE"/>
    <w:rPr>
      <w:lang w:val="pl-PL" w:eastAsia="ar-SA" w:bidi="ar-SA"/>
    </w:rPr>
  </w:style>
  <w:style w:type="character" w:customStyle="1" w:styleId="TematkomentarzaZnak">
    <w:name w:val="Temat komentarza Znak"/>
    <w:rsid w:val="003F50EE"/>
    <w:rPr>
      <w:b/>
      <w:bCs/>
      <w:lang w:val="pl-PL" w:eastAsia="ar-SA" w:bidi="ar-SA"/>
    </w:rPr>
  </w:style>
  <w:style w:type="character" w:customStyle="1" w:styleId="Odwoaniedokomentarza1">
    <w:name w:val="Odwołanie do komentarza1"/>
    <w:rsid w:val="003F50EE"/>
    <w:rPr>
      <w:sz w:val="16"/>
      <w:szCs w:val="16"/>
    </w:rPr>
  </w:style>
  <w:style w:type="character" w:customStyle="1" w:styleId="TekstdymkaZnak">
    <w:name w:val="Tekst dymka Znak"/>
    <w:rsid w:val="003F50EE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1"/>
    <w:rsid w:val="003F50EE"/>
  </w:style>
  <w:style w:type="character" w:customStyle="1" w:styleId="Znakiprzypiswkocowych">
    <w:name w:val="Znaki przypisów końcowych"/>
    <w:rsid w:val="003F50EE"/>
    <w:rPr>
      <w:vertAlign w:val="superscript"/>
    </w:rPr>
  </w:style>
  <w:style w:type="character" w:customStyle="1" w:styleId="TekstprzypisudolnegoZnak">
    <w:name w:val="Tekst przypisu dolnego Znak"/>
    <w:basedOn w:val="Domylnaczcionkaakapitu1"/>
    <w:uiPriority w:val="99"/>
    <w:rsid w:val="003F50EE"/>
  </w:style>
  <w:style w:type="character" w:customStyle="1" w:styleId="Znakiprzypiswdolnych">
    <w:name w:val="Znaki przypisów dolnych"/>
    <w:rsid w:val="003F50EE"/>
    <w:rPr>
      <w:vertAlign w:val="superscript"/>
    </w:rPr>
  </w:style>
  <w:style w:type="character" w:customStyle="1" w:styleId="TytuZnak">
    <w:name w:val="Tytuł Znak"/>
    <w:rsid w:val="003F50EE"/>
    <w:rPr>
      <w:b/>
      <w:i/>
      <w:sz w:val="32"/>
    </w:rPr>
  </w:style>
  <w:style w:type="character" w:customStyle="1" w:styleId="TekstkomentarzaZnak1">
    <w:name w:val="Tekst komentarza Znak1"/>
    <w:basedOn w:val="Domylnaczcionkaakapitu2"/>
    <w:rsid w:val="003F50EE"/>
  </w:style>
  <w:style w:type="character" w:customStyle="1" w:styleId="Odwoaniedokomentarza2">
    <w:name w:val="Odwołanie do komentarza2"/>
    <w:rsid w:val="003F50EE"/>
    <w:rPr>
      <w:sz w:val="16"/>
      <w:szCs w:val="16"/>
    </w:rPr>
  </w:style>
  <w:style w:type="paragraph" w:customStyle="1" w:styleId="Nagwek30">
    <w:name w:val="Nagłówek3"/>
    <w:basedOn w:val="Normalny"/>
    <w:next w:val="Tekstpodstawowy"/>
    <w:rsid w:val="003F50E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3F50E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Lista">
    <w:name w:val="List"/>
    <w:basedOn w:val="Tekstpodstawowy"/>
    <w:rsid w:val="003F50EE"/>
    <w:pPr>
      <w:spacing w:after="120"/>
    </w:pPr>
    <w:rPr>
      <w:rFonts w:cs="Tahoma"/>
      <w:sz w:val="24"/>
    </w:rPr>
  </w:style>
  <w:style w:type="paragraph" w:customStyle="1" w:styleId="Podpis2">
    <w:name w:val="Podpis2"/>
    <w:basedOn w:val="Normalny"/>
    <w:rsid w:val="003F50E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3F50EE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3F50E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3F50E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1"/>
    <w:qFormat/>
    <w:rsid w:val="003F50E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character" w:customStyle="1" w:styleId="TytuZnak1">
    <w:name w:val="Tytuł Znak1"/>
    <w:basedOn w:val="Domylnaczcionkaakapitu"/>
    <w:link w:val="Tytu"/>
    <w:rsid w:val="003F50EE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3F50E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3F50E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Tekstpodstawowy22">
    <w:name w:val="Tekst podstawowy 22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3F50EE"/>
    <w:pPr>
      <w:suppressAutoHyphens/>
      <w:spacing w:after="0" w:line="240" w:lineRule="auto"/>
      <w:ind w:left="705" w:hanging="705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F50E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3F50EE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customStyle="1" w:styleId="Tekstpodstawowywcity22">
    <w:name w:val="Tekst podstawowy wcięty 22"/>
    <w:basedOn w:val="Normalny"/>
    <w:rsid w:val="003F50E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32">
    <w:name w:val="Tekst podstawowy 32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BodyText21">
    <w:name w:val="Body Text 21"/>
    <w:basedOn w:val="Normalny"/>
    <w:rsid w:val="003F50EE"/>
    <w:pPr>
      <w:suppressAutoHyphens/>
      <w:overflowPunct w:val="0"/>
      <w:autoSpaceDE w:val="0"/>
      <w:spacing w:after="0" w:line="240" w:lineRule="auto"/>
      <w:ind w:left="708" w:firstLine="708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xl26">
    <w:name w:val="xl26"/>
    <w:basedOn w:val="Normalny"/>
    <w:rsid w:val="003F50EE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24">
    <w:name w:val="xl24"/>
    <w:basedOn w:val="Normalny"/>
    <w:rsid w:val="003F50EE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tekstinpunktowanie">
    <w:name w:val="tekst inż punktowanie"/>
    <w:basedOn w:val="Normalny"/>
    <w:rsid w:val="003F50EE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3F50E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31">
    <w:name w:val="Tekst podstawowy 31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FR2">
    <w:name w:val="FR2"/>
    <w:rsid w:val="003F50E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3F50E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val="en-US" w:eastAsia="ar-SA"/>
    </w:rPr>
  </w:style>
  <w:style w:type="paragraph" w:customStyle="1" w:styleId="Nagwek10">
    <w:name w:val="Nagłówek1"/>
    <w:basedOn w:val="Normalny"/>
    <w:next w:val="Tekstpodstawowy"/>
    <w:rsid w:val="003F50EE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Blockquote">
    <w:name w:val="Blockquote"/>
    <w:basedOn w:val="Normalny"/>
    <w:rsid w:val="003F50EE"/>
    <w:pPr>
      <w:suppressAutoHyphen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ust">
    <w:name w:val="ust"/>
    <w:rsid w:val="003F50EE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3F50EE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customStyle="1" w:styleId="Normalny12">
    <w:name w:val="Normalny + 12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3F50EE"/>
    <w:pPr>
      <w:spacing w:line="240" w:lineRule="auto"/>
    </w:pPr>
    <w:rPr>
      <w:sz w:val="20"/>
      <w:szCs w:val="20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rsid w:val="003F50EE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1"/>
    <w:rsid w:val="003F50EE"/>
    <w:rPr>
      <w:b/>
      <w:bCs/>
    </w:rPr>
  </w:style>
  <w:style w:type="character" w:customStyle="1" w:styleId="TematkomentarzaZnak1">
    <w:name w:val="Temat komentarza Znak1"/>
    <w:basedOn w:val="TekstkomentarzaZnak2"/>
    <w:link w:val="Tematkomentarza"/>
    <w:rsid w:val="003F50E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1">
    <w:name w:val="1"/>
    <w:basedOn w:val="Normalny"/>
    <w:rsid w:val="003F50EE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Znak">
    <w:name w:val="Znak"/>
    <w:basedOn w:val="Normalny"/>
    <w:rsid w:val="003F50EE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Tekstdymka">
    <w:name w:val="Balloon Text"/>
    <w:basedOn w:val="Normalny"/>
    <w:link w:val="TekstdymkaZnak1"/>
    <w:rsid w:val="003F50EE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link w:val="Tekstdymka"/>
    <w:rsid w:val="003F50E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rsid w:val="003F50EE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3F50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rsid w:val="003F50EE"/>
    <w:pPr>
      <w:widowControl w:val="0"/>
      <w:suppressAutoHyphens/>
      <w:spacing w:before="280" w:after="280" w:line="240" w:lineRule="auto"/>
      <w:jc w:val="both"/>
    </w:pPr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1"/>
    <w:uiPriority w:val="99"/>
    <w:rsid w:val="003F50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3F50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3F50E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3F50EE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sid w:val="003F50EE"/>
    <w:pPr>
      <w:widowControl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3F5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iemnalistaakcent3">
    <w:name w:val="Dark List Accent 3"/>
    <w:basedOn w:val="Standardowy"/>
    <w:uiPriority w:val="61"/>
    <w:rsid w:val="003F50EE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StylWyjustowanyInterlinia15wiersza">
    <w:name w:val="Styl Wyjustowany Interlinia:  15 wiersza"/>
    <w:basedOn w:val="Normalny"/>
    <w:rsid w:val="003F50EE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F50EE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F50EE"/>
    <w:rPr>
      <w:rFonts w:ascii="Consolas" w:eastAsia="Calibri" w:hAnsi="Consolas" w:cs="Times New Roman"/>
      <w:sz w:val="21"/>
      <w:szCs w:val="21"/>
    </w:rPr>
  </w:style>
  <w:style w:type="character" w:styleId="Odwoanieprzypisukocowego">
    <w:name w:val="endnote reference"/>
    <w:uiPriority w:val="99"/>
    <w:semiHidden/>
    <w:unhideWhenUsed/>
    <w:rsid w:val="003F50EE"/>
    <w:rPr>
      <w:vertAlign w:val="superscript"/>
    </w:rPr>
  </w:style>
  <w:style w:type="character" w:styleId="Odwoaniedokomentarza">
    <w:name w:val="annotation reference"/>
    <w:uiPriority w:val="99"/>
    <w:unhideWhenUsed/>
    <w:rsid w:val="003F50EE"/>
    <w:rPr>
      <w:sz w:val="16"/>
      <w:szCs w:val="16"/>
    </w:rPr>
  </w:style>
  <w:style w:type="paragraph" w:customStyle="1" w:styleId="Akapitzlist1">
    <w:name w:val="Akapit z listą1"/>
    <w:basedOn w:val="Normalny"/>
    <w:rsid w:val="003F50EE"/>
    <w:pPr>
      <w:suppressAutoHyphens/>
      <w:spacing w:before="120"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0"/>
      <w:lang w:eastAsia="pl-PL"/>
    </w:rPr>
  </w:style>
  <w:style w:type="paragraph" w:customStyle="1" w:styleId="text-justify">
    <w:name w:val="text-justify"/>
    <w:basedOn w:val="Normalny"/>
    <w:rsid w:val="003F5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uiPriority w:val="99"/>
    <w:rsid w:val="003F50EE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">
    <w:name w:val="P 1"/>
    <w:basedOn w:val="Normalny"/>
    <w:qFormat/>
    <w:rsid w:val="003F50EE"/>
    <w:pPr>
      <w:numPr>
        <w:numId w:val="20"/>
      </w:numPr>
      <w:spacing w:after="120" w:line="240" w:lineRule="auto"/>
      <w:jc w:val="both"/>
    </w:pPr>
    <w:rPr>
      <w:rFonts w:ascii="Arial" w:eastAsia="Times New Roman" w:hAnsi="Arial" w:cs="Arial"/>
      <w:b/>
      <w:lang w:eastAsia="pl-PL"/>
    </w:rPr>
  </w:style>
  <w:style w:type="paragraph" w:customStyle="1" w:styleId="P11">
    <w:name w:val="P 1.1."/>
    <w:basedOn w:val="Normalny"/>
    <w:link w:val="P11Znak"/>
    <w:qFormat/>
    <w:rsid w:val="003F50EE"/>
    <w:pPr>
      <w:numPr>
        <w:ilvl w:val="1"/>
        <w:numId w:val="20"/>
      </w:numPr>
      <w:spacing w:before="120" w:after="0" w:line="240" w:lineRule="auto"/>
      <w:jc w:val="both"/>
    </w:pPr>
    <w:rPr>
      <w:rFonts w:ascii="Arial" w:eastAsia="Times New Roman" w:hAnsi="Arial" w:cs="Times New Roman"/>
      <w:lang w:eastAsia="ar-SA"/>
    </w:rPr>
  </w:style>
  <w:style w:type="paragraph" w:customStyle="1" w:styleId="P111">
    <w:name w:val="P 1.1.1."/>
    <w:basedOn w:val="P11"/>
    <w:link w:val="P111Znak"/>
    <w:qFormat/>
    <w:rsid w:val="003F50EE"/>
    <w:pPr>
      <w:numPr>
        <w:ilvl w:val="2"/>
      </w:numPr>
      <w:spacing w:after="240"/>
      <w:ind w:left="0" w:firstLine="0"/>
    </w:pPr>
  </w:style>
  <w:style w:type="character" w:customStyle="1" w:styleId="P11Znak">
    <w:name w:val="P 1.1. Znak"/>
    <w:link w:val="P11"/>
    <w:rsid w:val="003F50EE"/>
    <w:rPr>
      <w:rFonts w:ascii="Arial" w:eastAsia="Times New Roman" w:hAnsi="Arial" w:cs="Times New Roman"/>
      <w:lang w:eastAsia="ar-SA"/>
    </w:rPr>
  </w:style>
  <w:style w:type="character" w:customStyle="1" w:styleId="P111Znak">
    <w:name w:val="P 1.1.1. Znak"/>
    <w:basedOn w:val="P11Znak"/>
    <w:link w:val="P111"/>
    <w:rsid w:val="003F50EE"/>
    <w:rPr>
      <w:rFonts w:ascii="Arial" w:eastAsia="Times New Roman" w:hAnsi="Arial" w:cs="Times New Roman"/>
      <w:lang w:eastAsia="ar-SA"/>
    </w:rPr>
  </w:style>
  <w:style w:type="paragraph" w:customStyle="1" w:styleId="P1111">
    <w:name w:val="P 1.1.1.1."/>
    <w:basedOn w:val="P111"/>
    <w:link w:val="P1111Znak"/>
    <w:qFormat/>
    <w:rsid w:val="003F50EE"/>
    <w:pPr>
      <w:numPr>
        <w:ilvl w:val="3"/>
      </w:numPr>
    </w:pPr>
  </w:style>
  <w:style w:type="character" w:customStyle="1" w:styleId="P1111Znak">
    <w:name w:val="P 1.1.1.1. Znak"/>
    <w:basedOn w:val="P111Znak"/>
    <w:link w:val="P1111"/>
    <w:rsid w:val="003F50EE"/>
    <w:rPr>
      <w:rFonts w:ascii="Arial" w:eastAsia="Times New Roman" w:hAnsi="Arial" w:cs="Times New Roman"/>
      <w:lang w:eastAsia="ar-SA"/>
    </w:rPr>
  </w:style>
  <w:style w:type="paragraph" w:customStyle="1" w:styleId="msobodytextindent2cxspdrugie">
    <w:name w:val="msobodytextindent2cxspdrugie"/>
    <w:basedOn w:val="Normalny"/>
    <w:rsid w:val="003F50E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ZnakZnakZnakZnakZnakZnakZnakZnakZnakZnakZnakZnakZnakZnakZnakZnak">
    <w:name w:val="Znak Znak Znak Znak Znak Znak Znak Znak Znak Znak Znak Znak Znak Znak Znak Znak Znak Znak"/>
    <w:basedOn w:val="Normalny"/>
    <w:rsid w:val="003F50E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lb">
    <w:name w:val="a_lb"/>
    <w:basedOn w:val="Domylnaczcionkaakapitu"/>
    <w:rsid w:val="003F50EE"/>
  </w:style>
  <w:style w:type="character" w:styleId="Uwydatnienie">
    <w:name w:val="Emphasis"/>
    <w:basedOn w:val="Domylnaczcionkaakapitu"/>
    <w:uiPriority w:val="20"/>
    <w:qFormat/>
    <w:rsid w:val="003F50EE"/>
    <w:rPr>
      <w:i/>
      <w:iCs/>
    </w:rPr>
  </w:style>
  <w:style w:type="character" w:customStyle="1" w:styleId="fn-ref">
    <w:name w:val="fn-ref"/>
    <w:basedOn w:val="Domylnaczcionkaakapitu"/>
    <w:rsid w:val="003F50EE"/>
  </w:style>
  <w:style w:type="paragraph" w:styleId="Akapitzlist">
    <w:name w:val="List Paragraph"/>
    <w:aliases w:val="sw tekst,L1,Numerowanie,List Paragraph"/>
    <w:basedOn w:val="Normalny"/>
    <w:link w:val="AkapitzlistZnak"/>
    <w:uiPriority w:val="99"/>
    <w:qFormat/>
    <w:rsid w:val="003F50E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Jasnasiatkaakcent3Znak">
    <w:name w:val="Jasna siatka — akcent 3 Znak"/>
    <w:aliases w:val="L1 Znak,Numerowanie Znak"/>
    <w:link w:val="Jasnasiatkaakcent3"/>
    <w:uiPriority w:val="34"/>
    <w:locked/>
    <w:rsid w:val="003F50EE"/>
    <w:rPr>
      <w:rFonts w:eastAsia="SimSun" w:cs="Mangal"/>
      <w:kern w:val="1"/>
      <w:sz w:val="24"/>
      <w:szCs w:val="21"/>
      <w:lang w:eastAsia="hi-IN" w:bidi="hi-IN"/>
    </w:rPr>
  </w:style>
  <w:style w:type="table" w:styleId="Jasnasiatkaakcent3">
    <w:name w:val="Light Grid Accent 3"/>
    <w:basedOn w:val="Standardowy"/>
    <w:link w:val="Jasnasiatkaakcent3Znak"/>
    <w:uiPriority w:val="34"/>
    <w:rsid w:val="003F50EE"/>
    <w:pPr>
      <w:spacing w:after="0" w:line="240" w:lineRule="auto"/>
    </w:pPr>
    <w:rPr>
      <w:rFonts w:eastAsia="SimSun" w:cs="Mangal"/>
      <w:kern w:val="1"/>
      <w:sz w:val="24"/>
      <w:szCs w:val="21"/>
      <w:lang w:eastAsia="hi-IN" w:bidi="hi-IN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Col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Poprawka">
    <w:name w:val="Revision"/>
    <w:hidden/>
    <w:uiPriority w:val="99"/>
    <w:semiHidden/>
    <w:rsid w:val="003F5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sw tekst Znak,L1 Znak1,Numerowanie Znak1,List Paragraph Znak"/>
    <w:link w:val="Akapitzlist"/>
    <w:uiPriority w:val="34"/>
    <w:locked/>
    <w:rsid w:val="003F50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3F50E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3F50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4E17"/>
    <w:rPr>
      <w:vertAlign w:val="superscript"/>
    </w:rPr>
  </w:style>
  <w:style w:type="character" w:customStyle="1" w:styleId="Wzmianka1">
    <w:name w:val="Wzmianka1"/>
    <w:basedOn w:val="Domylnaczcionkaakapitu"/>
    <w:uiPriority w:val="99"/>
    <w:semiHidden/>
    <w:unhideWhenUsed/>
    <w:rsid w:val="00A907C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4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E433E-D59C-4C47-926B-4DDDB2DF7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Kawa</dc:creator>
  <cp:keywords/>
  <dc:description/>
  <cp:lastModifiedBy>Magdalena Kąca</cp:lastModifiedBy>
  <cp:revision>3</cp:revision>
  <cp:lastPrinted>2017-05-18T07:23:00Z</cp:lastPrinted>
  <dcterms:created xsi:type="dcterms:W3CDTF">2017-06-02T09:45:00Z</dcterms:created>
  <dcterms:modified xsi:type="dcterms:W3CDTF">2017-06-02T09:47:00Z</dcterms:modified>
</cp:coreProperties>
</file>