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476" w:rsidRPr="00352B68" w:rsidRDefault="00352B68" w:rsidP="001B09A8">
      <w:pPr>
        <w:pStyle w:val="Bezodstpw"/>
        <w:jc w:val="center"/>
      </w:pPr>
      <w:r>
        <w:rPr>
          <w:b/>
          <w:sz w:val="28"/>
        </w:rPr>
        <w:tab/>
      </w:r>
    </w:p>
    <w:p w:rsidR="00352B68" w:rsidRDefault="00352B68" w:rsidP="009B1E8E">
      <w:pPr>
        <w:pStyle w:val="Bezodstpw"/>
        <w:jc w:val="center"/>
        <w:rPr>
          <w:b/>
          <w:sz w:val="28"/>
        </w:rPr>
      </w:pPr>
    </w:p>
    <w:p w:rsidR="00331476" w:rsidRDefault="00331476" w:rsidP="009B1E8E">
      <w:pPr>
        <w:pStyle w:val="Bezodstpw"/>
        <w:jc w:val="center"/>
        <w:rPr>
          <w:b/>
          <w:sz w:val="28"/>
        </w:rPr>
      </w:pPr>
    </w:p>
    <w:p w:rsidR="009B1E8E" w:rsidRPr="00917F34" w:rsidRDefault="009B1E8E" w:rsidP="009B1E8E">
      <w:pPr>
        <w:pStyle w:val="Bezodstpw"/>
        <w:jc w:val="center"/>
        <w:rPr>
          <w:b/>
        </w:rPr>
      </w:pPr>
      <w:r w:rsidRPr="00917F34">
        <w:rPr>
          <w:b/>
          <w:sz w:val="28"/>
        </w:rPr>
        <w:t xml:space="preserve">UMOWA </w:t>
      </w:r>
      <w:r w:rsidRPr="00917F34">
        <w:rPr>
          <w:b/>
        </w:rPr>
        <w:t>/projekt/</w:t>
      </w:r>
    </w:p>
    <w:p w:rsidR="00B237EC" w:rsidRDefault="00620823" w:rsidP="00B237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823">
        <w:rPr>
          <w:rFonts w:ascii="Times New Roman" w:hAnsi="Times New Roman" w:cs="Times New Roman"/>
          <w:b/>
          <w:sz w:val="24"/>
          <w:szCs w:val="24"/>
        </w:rPr>
        <w:t xml:space="preserve">na udzielanie </w:t>
      </w:r>
      <w:r w:rsidR="00B237EC">
        <w:rPr>
          <w:rFonts w:ascii="Times New Roman" w:hAnsi="Times New Roman" w:cs="Times New Roman"/>
          <w:b/>
          <w:sz w:val="24"/>
          <w:szCs w:val="24"/>
        </w:rPr>
        <w:t>świadczeń zdrowotnych</w:t>
      </w:r>
    </w:p>
    <w:p w:rsidR="00585A0F" w:rsidRPr="00585A0F" w:rsidRDefault="00B237EC" w:rsidP="00B237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badania diagnostyczne </w:t>
      </w:r>
      <w:r w:rsidR="00585A0F" w:rsidRPr="00585A0F">
        <w:rPr>
          <w:rFonts w:ascii="Times New Roman" w:hAnsi="Times New Roman" w:cs="Times New Roman"/>
          <w:b/>
          <w:sz w:val="24"/>
          <w:szCs w:val="24"/>
        </w:rPr>
        <w:t>w zakresie: scyntygrafii, b</w:t>
      </w:r>
      <w:r w:rsidR="00585A0F">
        <w:rPr>
          <w:rFonts w:ascii="Times New Roman" w:hAnsi="Times New Roman" w:cs="Times New Roman"/>
          <w:b/>
          <w:sz w:val="24"/>
          <w:szCs w:val="24"/>
        </w:rPr>
        <w:t>adań endoskopowych, mammografii</w:t>
      </w:r>
      <w:r w:rsidR="00585A0F" w:rsidRPr="00585A0F">
        <w:rPr>
          <w:rFonts w:ascii="Times New Roman" w:hAnsi="Times New Roman" w:cs="Times New Roman"/>
          <w:sz w:val="20"/>
          <w:szCs w:val="20"/>
        </w:rPr>
        <w:t>*</w:t>
      </w:r>
    </w:p>
    <w:p w:rsidR="009B1E8E" w:rsidRPr="0006284B" w:rsidRDefault="009B1E8E" w:rsidP="009B1E8E">
      <w:pPr>
        <w:pStyle w:val="Bezodstpw"/>
        <w:jc w:val="center"/>
      </w:pPr>
      <w:r w:rsidRPr="00917F34">
        <w:rPr>
          <w:b/>
        </w:rPr>
        <w:t>zawarta w dniu</w:t>
      </w:r>
      <w:r>
        <w:t xml:space="preserve">  …………………</w:t>
      </w:r>
    </w:p>
    <w:p w:rsidR="009B1E8E" w:rsidRDefault="009B1E8E" w:rsidP="009B1E8E">
      <w:pPr>
        <w:shd w:val="clear" w:color="auto" w:fill="FFFFFF"/>
        <w:autoSpaceDE w:val="0"/>
        <w:autoSpaceDN w:val="0"/>
        <w:adjustRightInd w:val="0"/>
        <w:ind w:right="46"/>
        <w:jc w:val="center"/>
        <w:rPr>
          <w:color w:val="000000"/>
          <w:spacing w:val="-3"/>
        </w:rPr>
      </w:pPr>
    </w:p>
    <w:p w:rsidR="00D56121" w:rsidRPr="00BC783A" w:rsidRDefault="00D56121" w:rsidP="00D56121">
      <w:pPr>
        <w:pStyle w:val="NormalnyWeb"/>
        <w:shd w:val="clear" w:color="auto" w:fill="FFFFFF"/>
        <w:spacing w:before="0" w:beforeAutospacing="0" w:after="0" w:line="346" w:lineRule="atLeast"/>
        <w:ind w:left="23"/>
        <w:rPr>
          <w:rFonts w:ascii="Times New Roman" w:hAnsi="Times New Roman" w:cs="Times New Roman"/>
          <w:color w:val="000000"/>
        </w:rPr>
      </w:pPr>
      <w:r w:rsidRPr="00BC783A">
        <w:rPr>
          <w:rFonts w:ascii="Times New Roman" w:hAnsi="Times New Roman" w:cs="Times New Roman"/>
          <w:color w:val="000000"/>
        </w:rPr>
        <w:t xml:space="preserve">pomiędzy: </w:t>
      </w:r>
    </w:p>
    <w:p w:rsidR="00D56121" w:rsidRPr="00763802" w:rsidRDefault="00D56121" w:rsidP="00D56121">
      <w:pPr>
        <w:pStyle w:val="NormalnyWeb"/>
        <w:shd w:val="clear" w:color="auto" w:fill="FFFFFF"/>
        <w:spacing w:before="0" w:beforeAutospacing="0" w:after="0"/>
        <w:ind w:left="23"/>
        <w:jc w:val="both"/>
        <w:rPr>
          <w:rFonts w:ascii="Times New Roman" w:hAnsi="Times New Roman" w:cs="Times New Roman"/>
          <w:b/>
        </w:rPr>
      </w:pPr>
      <w:r w:rsidRPr="00763802">
        <w:rPr>
          <w:rFonts w:ascii="Times New Roman" w:hAnsi="Times New Roman" w:cs="Times New Roman"/>
          <w:b/>
          <w:color w:val="000000"/>
        </w:rPr>
        <w:t xml:space="preserve">Samodzielnym Specjalistycznym Zespołem Zakładów Opieki Zdrowotnej </w:t>
      </w:r>
    </w:p>
    <w:p w:rsidR="00D56121" w:rsidRDefault="00D56121" w:rsidP="00D56121">
      <w:pPr>
        <w:pStyle w:val="NormalnyWeb"/>
        <w:shd w:val="clear" w:color="auto" w:fill="FFFFFF"/>
        <w:spacing w:before="0" w:beforeAutospacing="0" w:after="0"/>
        <w:ind w:left="23"/>
        <w:jc w:val="both"/>
        <w:rPr>
          <w:rFonts w:ascii="Times New Roman" w:hAnsi="Times New Roman" w:cs="Times New Roman"/>
          <w:color w:val="000000"/>
        </w:rPr>
      </w:pPr>
      <w:proofErr w:type="spellStart"/>
      <w:r w:rsidRPr="00763802">
        <w:rPr>
          <w:rFonts w:ascii="Times New Roman" w:hAnsi="Times New Roman" w:cs="Times New Roman"/>
          <w:b/>
          <w:color w:val="000000"/>
        </w:rPr>
        <w:t>im.dr</w:t>
      </w:r>
      <w:proofErr w:type="spellEnd"/>
      <w:r w:rsidRPr="00763802">
        <w:rPr>
          <w:rFonts w:ascii="Times New Roman" w:hAnsi="Times New Roman" w:cs="Times New Roman"/>
          <w:b/>
          <w:color w:val="000000"/>
        </w:rPr>
        <w:t>. Teodora Dunina,</w:t>
      </w:r>
      <w:r w:rsidRPr="00BC783A">
        <w:rPr>
          <w:rFonts w:ascii="Times New Roman" w:hAnsi="Times New Roman" w:cs="Times New Roman"/>
          <w:color w:val="000000"/>
        </w:rPr>
        <w:t xml:space="preserve"> </w:t>
      </w:r>
    </w:p>
    <w:p w:rsidR="00D56121" w:rsidRPr="00BC783A" w:rsidRDefault="00D56121" w:rsidP="00D56121">
      <w:pPr>
        <w:pStyle w:val="NormalnyWeb"/>
        <w:shd w:val="clear" w:color="auto" w:fill="FFFFFF"/>
        <w:spacing w:before="0" w:beforeAutospacing="0" w:after="0"/>
        <w:ind w:left="23"/>
        <w:jc w:val="both"/>
        <w:rPr>
          <w:rFonts w:ascii="Times New Roman" w:hAnsi="Times New Roman" w:cs="Times New Roman"/>
        </w:rPr>
      </w:pPr>
      <w:r w:rsidRPr="00BC783A">
        <w:rPr>
          <w:rFonts w:ascii="Times New Roman" w:hAnsi="Times New Roman" w:cs="Times New Roman"/>
          <w:color w:val="000000"/>
        </w:rPr>
        <w:t>Rudka,</w:t>
      </w:r>
      <w:r>
        <w:rPr>
          <w:rFonts w:ascii="Times New Roman" w:hAnsi="Times New Roman" w:cs="Times New Roman"/>
          <w:color w:val="000000"/>
        </w:rPr>
        <w:t xml:space="preserve"> </w:t>
      </w:r>
      <w:r w:rsidRPr="00BC783A">
        <w:rPr>
          <w:rFonts w:ascii="Times New Roman" w:hAnsi="Times New Roman" w:cs="Times New Roman"/>
          <w:color w:val="000000"/>
        </w:rPr>
        <w:t>Aleja Teodora Dunina 1, 05-320 Mrozy</w:t>
      </w:r>
    </w:p>
    <w:p w:rsidR="00D56121" w:rsidRDefault="00D56121" w:rsidP="00D56121">
      <w:pPr>
        <w:pStyle w:val="NormalnyWeb"/>
        <w:shd w:val="clear" w:color="auto" w:fill="FFFFFF"/>
        <w:spacing w:before="0" w:beforeAutospacing="0" w:after="0"/>
        <w:ind w:left="11"/>
        <w:jc w:val="both"/>
        <w:rPr>
          <w:rFonts w:ascii="Times New Roman" w:hAnsi="Times New Roman" w:cs="Times New Roman"/>
        </w:rPr>
      </w:pPr>
      <w:r w:rsidRPr="00AE00EE">
        <w:rPr>
          <w:rFonts w:ascii="Times New Roman" w:hAnsi="Times New Roman" w:cs="Times New Roman"/>
        </w:rPr>
        <w:t xml:space="preserve">nr wpisu do Rejestru Podmiotów Prowadzących Działalność Leczniczą </w:t>
      </w:r>
      <w:r>
        <w:rPr>
          <w:rFonts w:ascii="Times New Roman" w:hAnsi="Times New Roman" w:cs="Times New Roman"/>
        </w:rPr>
        <w:t xml:space="preserve">000000007319, </w:t>
      </w:r>
      <w:r w:rsidRPr="00AE00EE">
        <w:rPr>
          <w:rFonts w:ascii="Times New Roman" w:hAnsi="Times New Roman" w:cs="Times New Roman"/>
        </w:rPr>
        <w:t>prowadzonego prze Wojewodę</w:t>
      </w:r>
      <w:r>
        <w:rPr>
          <w:rFonts w:ascii="Times New Roman" w:hAnsi="Times New Roman" w:cs="Times New Roman"/>
        </w:rPr>
        <w:t xml:space="preserve"> Mazowieckiego,</w:t>
      </w:r>
    </w:p>
    <w:p w:rsidR="00D56121" w:rsidRDefault="00D56121" w:rsidP="00D56121">
      <w:pPr>
        <w:pStyle w:val="NormalnyWeb"/>
        <w:shd w:val="clear" w:color="auto" w:fill="FFFFFF"/>
        <w:spacing w:before="0" w:beforeAutospacing="0" w:after="0"/>
        <w:ind w:left="1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zarejestrowanym </w:t>
      </w:r>
      <w:r w:rsidRPr="00BC783A">
        <w:rPr>
          <w:rFonts w:ascii="Times New Roman" w:hAnsi="Times New Roman" w:cs="Times New Roman"/>
          <w:color w:val="000000"/>
        </w:rPr>
        <w:t xml:space="preserve">w Krajowym Rejestrze Sądowym w Sądzie Rejonowym dla M. St. Warszawy, pod nr 0000018103, </w:t>
      </w:r>
    </w:p>
    <w:p w:rsidR="00D56121" w:rsidRDefault="00D56121" w:rsidP="00D56121">
      <w:pPr>
        <w:pStyle w:val="NormalnyWeb"/>
        <w:shd w:val="clear" w:color="auto" w:fill="FFFFFF"/>
        <w:spacing w:before="0" w:beforeAutospacing="0" w:after="0"/>
        <w:ind w:left="11"/>
        <w:jc w:val="both"/>
        <w:rPr>
          <w:rFonts w:ascii="Times New Roman" w:hAnsi="Times New Roman" w:cs="Times New Roman"/>
          <w:color w:val="000000"/>
        </w:rPr>
      </w:pPr>
      <w:r w:rsidRPr="00BC783A">
        <w:rPr>
          <w:rFonts w:ascii="Times New Roman" w:hAnsi="Times New Roman" w:cs="Times New Roman"/>
          <w:color w:val="000000"/>
        </w:rPr>
        <w:t>REGON: 000290512</w:t>
      </w:r>
      <w:r>
        <w:rPr>
          <w:rFonts w:ascii="Times New Roman" w:hAnsi="Times New Roman" w:cs="Times New Roman"/>
          <w:color w:val="000000"/>
        </w:rPr>
        <w:t xml:space="preserve">, </w:t>
      </w:r>
      <w:r w:rsidRPr="00BC783A">
        <w:rPr>
          <w:rFonts w:ascii="Times New Roman" w:hAnsi="Times New Roman" w:cs="Times New Roman"/>
          <w:color w:val="000000"/>
        </w:rPr>
        <w:t xml:space="preserve">NIP:822-18-40-091 </w:t>
      </w:r>
    </w:p>
    <w:p w:rsidR="00D56121" w:rsidRPr="00844653" w:rsidRDefault="00D56121" w:rsidP="00D56121">
      <w:pPr>
        <w:pStyle w:val="NormalnyWeb"/>
        <w:shd w:val="clear" w:color="auto" w:fill="FFFFFF"/>
        <w:spacing w:before="0" w:beforeAutospacing="0" w:after="0"/>
        <w:ind w:left="11"/>
        <w:jc w:val="both"/>
        <w:rPr>
          <w:rFonts w:ascii="Times New Roman" w:hAnsi="Times New Roman" w:cs="Times New Roman"/>
          <w:b/>
        </w:rPr>
      </w:pPr>
      <w:r w:rsidRPr="00BC783A">
        <w:rPr>
          <w:rFonts w:ascii="Times New Roman" w:hAnsi="Times New Roman" w:cs="Times New Roman"/>
          <w:color w:val="000000"/>
        </w:rPr>
        <w:t xml:space="preserve">reprezentowanym przez: </w:t>
      </w:r>
      <w:r w:rsidRPr="00844653">
        <w:rPr>
          <w:rFonts w:ascii="Times New Roman" w:hAnsi="Times New Roman" w:cs="Times New Roman"/>
          <w:b/>
          <w:color w:val="000000"/>
        </w:rPr>
        <w:t>Dariusza Młynarczyka – p.o. Dyrektora</w:t>
      </w:r>
    </w:p>
    <w:p w:rsidR="00D56121" w:rsidRPr="00BC783A" w:rsidRDefault="00D56121" w:rsidP="00D56121">
      <w:pPr>
        <w:pStyle w:val="NormalnyWeb"/>
        <w:shd w:val="clear" w:color="auto" w:fill="FFFFFF"/>
        <w:spacing w:before="0" w:beforeAutospacing="0" w:after="0"/>
        <w:ind w:left="11"/>
        <w:jc w:val="both"/>
        <w:rPr>
          <w:rFonts w:ascii="Times New Roman" w:hAnsi="Times New Roman" w:cs="Times New Roman"/>
        </w:rPr>
      </w:pPr>
      <w:r w:rsidRPr="00BC783A">
        <w:rPr>
          <w:rFonts w:ascii="Times New Roman" w:hAnsi="Times New Roman" w:cs="Times New Roman"/>
          <w:color w:val="000000"/>
        </w:rPr>
        <w:t xml:space="preserve">zwanym dalej </w:t>
      </w:r>
      <w:r w:rsidR="00451917">
        <w:rPr>
          <w:rFonts w:ascii="Times New Roman" w:hAnsi="Times New Roman" w:cs="Times New Roman"/>
          <w:b/>
          <w:bCs/>
          <w:color w:val="000000"/>
        </w:rPr>
        <w:t xml:space="preserve">Udzielającym Zamówienia </w:t>
      </w:r>
    </w:p>
    <w:p w:rsidR="00D56121" w:rsidRPr="00BC783A" w:rsidRDefault="00D56121" w:rsidP="00D56121">
      <w:pPr>
        <w:shd w:val="clear" w:color="auto" w:fill="FFFFFF"/>
        <w:jc w:val="both"/>
        <w:rPr>
          <w:sz w:val="24"/>
          <w:szCs w:val="24"/>
        </w:rPr>
      </w:pPr>
    </w:p>
    <w:p w:rsidR="00D56121" w:rsidRPr="00D33494" w:rsidRDefault="00D56121" w:rsidP="00D561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33494">
        <w:rPr>
          <w:rFonts w:ascii="Times New Roman" w:hAnsi="Times New Roman" w:cs="Times New Roman"/>
          <w:sz w:val="24"/>
          <w:szCs w:val="24"/>
        </w:rPr>
        <w:t>a</w:t>
      </w:r>
    </w:p>
    <w:p w:rsidR="00D56121" w:rsidRPr="00D33494" w:rsidRDefault="00D56121" w:rsidP="00D56121">
      <w:pPr>
        <w:pStyle w:val="Tekstpodstawowy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494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…………………………………………………………………………………………………..nr wpisu do Rejestru Podmiotów Prowadzących </w:t>
      </w:r>
      <w:r w:rsidR="00082933">
        <w:rPr>
          <w:rFonts w:ascii="Times New Roman" w:hAnsi="Times New Roman" w:cs="Times New Roman"/>
          <w:sz w:val="24"/>
          <w:szCs w:val="24"/>
        </w:rPr>
        <w:t xml:space="preserve">Działalność Leczniczą……….…………. </w:t>
      </w:r>
      <w:r w:rsidRPr="00D33494">
        <w:rPr>
          <w:rFonts w:ascii="Times New Roman" w:hAnsi="Times New Roman" w:cs="Times New Roman"/>
          <w:sz w:val="24"/>
          <w:szCs w:val="24"/>
        </w:rPr>
        <w:t>prowadzonego prze</w:t>
      </w:r>
      <w:r w:rsidR="00082933">
        <w:rPr>
          <w:rFonts w:ascii="Times New Roman" w:hAnsi="Times New Roman" w:cs="Times New Roman"/>
          <w:sz w:val="24"/>
          <w:szCs w:val="24"/>
        </w:rPr>
        <w:t>z</w:t>
      </w:r>
      <w:r w:rsidRPr="00D33494">
        <w:rPr>
          <w:rFonts w:ascii="Times New Roman" w:hAnsi="Times New Roman" w:cs="Times New Roman"/>
          <w:sz w:val="24"/>
          <w:szCs w:val="24"/>
        </w:rPr>
        <w:t xml:space="preserve"> Wojewodę…………………………zarejestrowanego w Sądzie Rejonowym dla……………………..Wydział Gospodarczy Krajowego Rejestru Sądowego nr KRS…………………… </w:t>
      </w:r>
    </w:p>
    <w:p w:rsidR="00D56121" w:rsidRPr="00D33494" w:rsidRDefault="00D56121" w:rsidP="00D56121">
      <w:pPr>
        <w:pStyle w:val="Tekstpodstawowy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494">
        <w:rPr>
          <w:rFonts w:ascii="Times New Roman" w:hAnsi="Times New Roman" w:cs="Times New Roman"/>
          <w:sz w:val="24"/>
          <w:szCs w:val="24"/>
        </w:rPr>
        <w:t>REGON: …………. NIP…………………………………</w:t>
      </w:r>
    </w:p>
    <w:p w:rsidR="00D56121" w:rsidRPr="00D33494" w:rsidRDefault="00D56121" w:rsidP="00D56121">
      <w:pPr>
        <w:pStyle w:val="Tekstpodstawowy"/>
        <w:widowControl/>
        <w:rPr>
          <w:rFonts w:cs="Times New Roman"/>
          <w:b/>
        </w:rPr>
      </w:pPr>
      <w:r w:rsidRPr="00D33494">
        <w:rPr>
          <w:rFonts w:cs="Times New Roman"/>
        </w:rPr>
        <w:t>reprezentowanym</w:t>
      </w:r>
      <w:r w:rsidRPr="00D33494">
        <w:rPr>
          <w:rFonts w:cs="Times New Roman"/>
          <w:lang w:val="de-DE"/>
        </w:rPr>
        <w:t xml:space="preserve"> </w:t>
      </w:r>
      <w:r w:rsidRPr="00D33494">
        <w:rPr>
          <w:rFonts w:cs="Times New Roman"/>
        </w:rPr>
        <w:t>przez: ……………………………………….</w:t>
      </w:r>
    </w:p>
    <w:p w:rsidR="00D56121" w:rsidRPr="00D33494" w:rsidRDefault="00D56121" w:rsidP="00D561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33494">
        <w:rPr>
          <w:rFonts w:ascii="Times New Roman" w:hAnsi="Times New Roman" w:cs="Times New Roman"/>
          <w:sz w:val="24"/>
          <w:szCs w:val="24"/>
        </w:rPr>
        <w:t>zwanym dalej</w:t>
      </w:r>
      <w:r w:rsidR="00451917">
        <w:rPr>
          <w:rFonts w:ascii="Times New Roman" w:hAnsi="Times New Roman" w:cs="Times New Roman"/>
          <w:sz w:val="24"/>
          <w:szCs w:val="24"/>
        </w:rPr>
        <w:t xml:space="preserve"> </w:t>
      </w:r>
      <w:r w:rsidR="00451917">
        <w:rPr>
          <w:rFonts w:ascii="Times New Roman" w:hAnsi="Times New Roman" w:cs="Times New Roman"/>
          <w:b/>
          <w:sz w:val="24"/>
          <w:szCs w:val="24"/>
        </w:rPr>
        <w:t>Przyjmującym Zamówienie</w:t>
      </w:r>
      <w:r w:rsidRPr="00D33494">
        <w:rPr>
          <w:rFonts w:ascii="Times New Roman" w:hAnsi="Times New Roman" w:cs="Times New Roman"/>
          <w:sz w:val="24"/>
          <w:szCs w:val="24"/>
        </w:rPr>
        <w:t>,</w:t>
      </w:r>
    </w:p>
    <w:p w:rsidR="00D56121" w:rsidRDefault="00D56121" w:rsidP="00D56121">
      <w:pPr>
        <w:rPr>
          <w:sz w:val="24"/>
          <w:szCs w:val="24"/>
        </w:rPr>
      </w:pPr>
    </w:p>
    <w:p w:rsidR="00D56121" w:rsidRPr="00AE00EE" w:rsidRDefault="00D56121" w:rsidP="00D56121">
      <w:pPr>
        <w:pStyle w:val="Default"/>
        <w:rPr>
          <w:lang w:eastAsia="pl-PL"/>
        </w:rPr>
      </w:pPr>
      <w:r>
        <w:t>w oparciu o protokół Komisji Konkursowej z dnia…………………….. oraz na podstawie Ustawy z dnia 15 kwietnia 2011 r. o działalności leczniczej (</w:t>
      </w:r>
      <w:r w:rsidRPr="00AE00EE">
        <w:rPr>
          <w:lang w:eastAsia="pl-PL"/>
        </w:rPr>
        <w:t xml:space="preserve"> </w:t>
      </w:r>
      <w:proofErr w:type="spellStart"/>
      <w:r w:rsidRPr="00AE00EE">
        <w:rPr>
          <w:bCs/>
          <w:lang w:eastAsia="pl-PL"/>
        </w:rPr>
        <w:t>t.j</w:t>
      </w:r>
      <w:proofErr w:type="spellEnd"/>
      <w:r w:rsidRPr="00AE00EE">
        <w:rPr>
          <w:bCs/>
          <w:lang w:eastAsia="pl-PL"/>
        </w:rPr>
        <w:t xml:space="preserve">. Dz. U. z 2016 r. poz. 1638 </w:t>
      </w:r>
      <w:r w:rsidRPr="00AE00EE">
        <w:t>z późn. zm.) oraz Ustawy z dnia 27 sierpnia 2004 t. o świadczeniach finansowanych ze środków publicznych (</w:t>
      </w:r>
      <w:r w:rsidRPr="00AE00EE">
        <w:rPr>
          <w:lang w:eastAsia="pl-PL"/>
        </w:rPr>
        <w:t xml:space="preserve"> </w:t>
      </w:r>
      <w:proofErr w:type="spellStart"/>
      <w:r w:rsidRPr="00AE00EE">
        <w:rPr>
          <w:bCs/>
          <w:lang w:eastAsia="pl-PL"/>
        </w:rPr>
        <w:t>t.j</w:t>
      </w:r>
      <w:proofErr w:type="spellEnd"/>
      <w:r w:rsidRPr="00AE00EE">
        <w:rPr>
          <w:bCs/>
          <w:lang w:eastAsia="pl-PL"/>
        </w:rPr>
        <w:t>. Dz.U. z 2016 r. poz. 1793 z późn. zm.</w:t>
      </w:r>
      <w:r w:rsidRPr="00AE00EE">
        <w:t>)</w:t>
      </w:r>
      <w:r>
        <w:t xml:space="preserve"> o następującej treści:</w:t>
      </w:r>
    </w:p>
    <w:p w:rsidR="00B75363" w:rsidRDefault="00B75363" w:rsidP="008F6792">
      <w:pPr>
        <w:pStyle w:val="Default"/>
        <w:jc w:val="center"/>
        <w:rPr>
          <w:b/>
          <w:bCs/>
        </w:rPr>
      </w:pPr>
    </w:p>
    <w:p w:rsidR="003D5DE2" w:rsidRPr="009B1E8E" w:rsidRDefault="003D5DE2" w:rsidP="008F6792">
      <w:pPr>
        <w:pStyle w:val="Default"/>
        <w:jc w:val="center"/>
      </w:pPr>
      <w:r w:rsidRPr="009B1E8E">
        <w:rPr>
          <w:b/>
          <w:bCs/>
        </w:rPr>
        <w:t>§ 1</w:t>
      </w:r>
    </w:p>
    <w:p w:rsidR="006A67E5" w:rsidRPr="00F95D8B" w:rsidRDefault="00620823" w:rsidP="00D56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2887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9E2887">
        <w:rPr>
          <w:rFonts w:ascii="Times New Roman" w:hAnsi="Times New Roman" w:cs="Times New Roman"/>
          <w:sz w:val="24"/>
          <w:szCs w:val="24"/>
        </w:rPr>
        <w:t xml:space="preserve"> zleca </w:t>
      </w:r>
      <w:r w:rsidRPr="009E2887">
        <w:rPr>
          <w:rFonts w:ascii="Times New Roman" w:hAnsi="Times New Roman" w:cs="Times New Roman"/>
          <w:b/>
          <w:sz w:val="24"/>
          <w:szCs w:val="24"/>
        </w:rPr>
        <w:t>Przyjmującemu zamówienie</w:t>
      </w:r>
      <w:r w:rsidRPr="009E2887">
        <w:rPr>
          <w:rFonts w:ascii="Times New Roman" w:hAnsi="Times New Roman" w:cs="Times New Roman"/>
          <w:sz w:val="24"/>
          <w:szCs w:val="24"/>
        </w:rPr>
        <w:t xml:space="preserve"> udzielania świadczeń zdrowotnych</w:t>
      </w:r>
      <w:r w:rsidR="00B237EC">
        <w:rPr>
          <w:rFonts w:ascii="Times New Roman" w:hAnsi="Times New Roman" w:cs="Times New Roman"/>
          <w:sz w:val="24"/>
          <w:szCs w:val="24"/>
        </w:rPr>
        <w:t xml:space="preserve"> na rzecz pacjentów obejmowanych opieką przez </w:t>
      </w:r>
      <w:r w:rsidRPr="009E2887">
        <w:rPr>
          <w:rFonts w:ascii="Times New Roman" w:hAnsi="Times New Roman" w:cs="Times New Roman"/>
          <w:sz w:val="24"/>
          <w:szCs w:val="24"/>
        </w:rPr>
        <w:t xml:space="preserve"> </w:t>
      </w:r>
      <w:r w:rsidR="00B237EC">
        <w:rPr>
          <w:rFonts w:ascii="Times New Roman" w:hAnsi="Times New Roman" w:cs="Times New Roman"/>
          <w:sz w:val="24"/>
          <w:szCs w:val="24"/>
        </w:rPr>
        <w:t>Samodzielny Specjalistyczny Zespół</w:t>
      </w:r>
      <w:r w:rsidR="00B237EC" w:rsidRPr="009E2887">
        <w:rPr>
          <w:rFonts w:ascii="Times New Roman" w:hAnsi="Times New Roman" w:cs="Times New Roman"/>
          <w:sz w:val="24"/>
          <w:szCs w:val="24"/>
        </w:rPr>
        <w:t xml:space="preserve"> Zakładów Opieki Zdrowotnej </w:t>
      </w:r>
      <w:r w:rsidR="00B237EC">
        <w:rPr>
          <w:rFonts w:ascii="Times New Roman" w:hAnsi="Times New Roman" w:cs="Times New Roman"/>
          <w:sz w:val="24"/>
          <w:szCs w:val="24"/>
        </w:rPr>
        <w:t xml:space="preserve">im. dr. Teodora Dunina w Rudce </w:t>
      </w:r>
      <w:r w:rsidRPr="009E2887">
        <w:rPr>
          <w:rFonts w:ascii="Times New Roman" w:hAnsi="Times New Roman" w:cs="Times New Roman"/>
          <w:sz w:val="24"/>
          <w:szCs w:val="24"/>
        </w:rPr>
        <w:t xml:space="preserve">polegających na wykonywaniu badań wymienionych szczegółowo </w:t>
      </w:r>
      <w:r w:rsidR="00B237EC">
        <w:rPr>
          <w:rFonts w:ascii="Times New Roman" w:hAnsi="Times New Roman" w:cs="Times New Roman"/>
          <w:sz w:val="24"/>
          <w:szCs w:val="24"/>
        </w:rPr>
        <w:t>w załączniku nr 1 do niniejszej umowy</w:t>
      </w:r>
      <w:r w:rsidR="00D56121">
        <w:rPr>
          <w:rFonts w:ascii="Times New Roman" w:hAnsi="Times New Roman" w:cs="Times New Roman"/>
          <w:sz w:val="24"/>
          <w:szCs w:val="24"/>
        </w:rPr>
        <w:t>.</w:t>
      </w:r>
      <w:r w:rsidR="00B23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E93" w:rsidRDefault="002B6E93" w:rsidP="008F6792">
      <w:pPr>
        <w:pStyle w:val="Default"/>
        <w:jc w:val="center"/>
        <w:rPr>
          <w:b/>
          <w:bCs/>
        </w:rPr>
      </w:pPr>
    </w:p>
    <w:p w:rsidR="003D5DE2" w:rsidRDefault="003D5DE2" w:rsidP="008F6792">
      <w:pPr>
        <w:pStyle w:val="Default"/>
        <w:jc w:val="center"/>
        <w:rPr>
          <w:b/>
          <w:bCs/>
        </w:rPr>
      </w:pPr>
      <w:r w:rsidRPr="009B1E8E">
        <w:rPr>
          <w:b/>
          <w:bCs/>
        </w:rPr>
        <w:t>§ 2</w:t>
      </w:r>
    </w:p>
    <w:p w:rsidR="00B75363" w:rsidRPr="00623085" w:rsidRDefault="00B75363" w:rsidP="0050439A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5363">
        <w:rPr>
          <w:rFonts w:ascii="Times New Roman" w:hAnsi="Times New Roman" w:cs="Times New Roman"/>
          <w:color w:val="000000"/>
          <w:sz w:val="24"/>
          <w:szCs w:val="24"/>
        </w:rPr>
        <w:t>Świadczeni</w:t>
      </w:r>
      <w:r>
        <w:rPr>
          <w:rFonts w:ascii="Times New Roman" w:hAnsi="Times New Roman" w:cs="Times New Roman"/>
          <w:color w:val="000000"/>
          <w:sz w:val="24"/>
          <w:szCs w:val="24"/>
        </w:rPr>
        <w:t>a zdrowotne, o których mowa w §</w:t>
      </w:r>
      <w:r w:rsidRPr="00B75363">
        <w:rPr>
          <w:rFonts w:ascii="Times New Roman" w:hAnsi="Times New Roman" w:cs="Times New Roman"/>
          <w:color w:val="000000"/>
          <w:sz w:val="24"/>
          <w:szCs w:val="24"/>
        </w:rPr>
        <w:t>1 wykonywane będą w siedzibie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423F">
        <w:rPr>
          <w:rFonts w:ascii="Times New Roman" w:hAnsi="Times New Roman" w:cs="Times New Roman"/>
          <w:b/>
          <w:color w:val="000000"/>
          <w:sz w:val="24"/>
          <w:szCs w:val="24"/>
        </w:rPr>
        <w:t>Przyjmującego zamówienie</w:t>
      </w:r>
      <w:r w:rsidRPr="00B75363">
        <w:rPr>
          <w:rFonts w:ascii="Times New Roman" w:hAnsi="Times New Roman" w:cs="Times New Roman"/>
          <w:color w:val="000000"/>
          <w:sz w:val="24"/>
          <w:szCs w:val="24"/>
        </w:rPr>
        <w:t>, w pomieszczeniach wykorzystywanych dla celów wynikających z niniejszego zamówienia</w:t>
      </w:r>
      <w:r w:rsidR="00F05296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r w:rsidR="00F05296">
        <w:rPr>
          <w:rFonts w:ascii="Times New Roman" w:hAnsi="Times New Roman" w:cs="Times New Roman"/>
          <w:sz w:val="24"/>
          <w:szCs w:val="24"/>
        </w:rPr>
        <w:t>podstawie imiennych skierowań</w:t>
      </w:r>
      <w:r w:rsidR="0077555E">
        <w:rPr>
          <w:rFonts w:ascii="Times New Roman" w:hAnsi="Times New Roman" w:cs="Times New Roman"/>
          <w:sz w:val="24"/>
          <w:szCs w:val="24"/>
        </w:rPr>
        <w:t>/zleceń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, </w:t>
      </w:r>
      <w:r w:rsidR="00F05296" w:rsidRPr="00F05296">
        <w:rPr>
          <w:rFonts w:ascii="Times New Roman" w:hAnsi="Times New Roman" w:cs="Times New Roman"/>
          <w:sz w:val="24"/>
          <w:szCs w:val="24"/>
        </w:rPr>
        <w:lastRenderedPageBreak/>
        <w:t xml:space="preserve">wystawionych przez </w:t>
      </w:r>
      <w:r w:rsidR="00F05296" w:rsidRPr="00F05296">
        <w:rPr>
          <w:rFonts w:ascii="Times New Roman" w:hAnsi="Times New Roman" w:cs="Times New Roman"/>
          <w:b/>
          <w:spacing w:val="-3"/>
          <w:sz w:val="24"/>
          <w:szCs w:val="24"/>
        </w:rPr>
        <w:t>Udzielającego zamówienia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, zawierających: datę, pieczątkę nagłówkową </w:t>
      </w:r>
      <w:r w:rsidR="00F05296" w:rsidRPr="00F05296">
        <w:rPr>
          <w:rFonts w:ascii="Times New Roman" w:hAnsi="Times New Roman" w:cs="Times New Roman"/>
          <w:spacing w:val="-3"/>
          <w:sz w:val="24"/>
          <w:szCs w:val="24"/>
        </w:rPr>
        <w:t>Udzielającego zamówienia</w:t>
      </w:r>
      <w:r w:rsidR="00F05296" w:rsidRPr="00F05296">
        <w:rPr>
          <w:rFonts w:ascii="Times New Roman" w:hAnsi="Times New Roman" w:cs="Times New Roman"/>
          <w:sz w:val="24"/>
          <w:szCs w:val="24"/>
        </w:rPr>
        <w:t>, pieczątkę imienną i pod</w:t>
      </w:r>
      <w:r w:rsidR="00623085">
        <w:rPr>
          <w:rFonts w:ascii="Times New Roman" w:hAnsi="Times New Roman" w:cs="Times New Roman"/>
          <w:sz w:val="24"/>
          <w:szCs w:val="24"/>
        </w:rPr>
        <w:t>pis lekarza zlecającego badanie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 oraz wszelkie niezbędne dane dotyczące pacjenta (dane osobowe, poprzednie badania). O ile istnieją szczególne wymagania formalne co do treści zlecenia, zlecenie winno odpowiadać tym wymaganiom. </w:t>
      </w:r>
    </w:p>
    <w:p w:rsidR="00623085" w:rsidRPr="00623085" w:rsidRDefault="00623085" w:rsidP="0050439A">
      <w:pPr>
        <w:pStyle w:val="Default"/>
        <w:numPr>
          <w:ilvl w:val="0"/>
          <w:numId w:val="3"/>
        </w:numPr>
      </w:pPr>
      <w:r w:rsidRPr="009B1E8E">
        <w:t xml:space="preserve">Pacjenci na badania będą transportowani przez </w:t>
      </w:r>
      <w:r w:rsidRPr="00623085">
        <w:rPr>
          <w:b/>
        </w:rPr>
        <w:t>Udzielającego zamówienia</w:t>
      </w:r>
      <w:r>
        <w:t xml:space="preserve"> i jego koszt </w:t>
      </w:r>
      <w:r w:rsidRPr="009B1E8E">
        <w:t>do miejsca wykonywania badań wskazanego w ofercie.</w:t>
      </w:r>
    </w:p>
    <w:p w:rsidR="00F5423F" w:rsidRPr="00E862CE" w:rsidRDefault="00F5423F" w:rsidP="0050439A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3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F5423F">
        <w:rPr>
          <w:rFonts w:ascii="Times New Roman" w:hAnsi="Times New Roman" w:cs="Times New Roman"/>
          <w:sz w:val="24"/>
          <w:szCs w:val="24"/>
        </w:rPr>
        <w:t xml:space="preserve"> gwarantuje spełnienie następujących wymagań:</w:t>
      </w:r>
    </w:p>
    <w:p w:rsidR="00E862CE" w:rsidRPr="00E862CE" w:rsidRDefault="00E862CE" w:rsidP="0050439A">
      <w:pPr>
        <w:numPr>
          <w:ilvl w:val="0"/>
          <w:numId w:val="17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sz w:val="24"/>
          <w:szCs w:val="24"/>
        </w:rPr>
        <w:t>zapewnienie realizacji badań diagnostycznych z zakresu scyntygrafii, badań endoskopowych i mammografii</w:t>
      </w: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po uprzednim zgłoszeniu telefonicznym:</w:t>
      </w:r>
    </w:p>
    <w:p w:rsidR="00E862CE" w:rsidRPr="00E862CE" w:rsidRDefault="00E862CE" w:rsidP="0050439A">
      <w:pPr>
        <w:numPr>
          <w:ilvl w:val="0"/>
          <w:numId w:val="1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czas oczekiwania na wykonanie badania: pilne - do 48 godzin, </w:t>
      </w:r>
    </w:p>
    <w:p w:rsidR="00E862CE" w:rsidRPr="00E862CE" w:rsidRDefault="00E862CE" w:rsidP="0050439A">
      <w:pPr>
        <w:numPr>
          <w:ilvl w:val="0"/>
          <w:numId w:val="1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planowe - do 72 godzin, </w:t>
      </w:r>
    </w:p>
    <w:p w:rsidR="00E862CE" w:rsidRPr="00E862CE" w:rsidRDefault="00E862CE" w:rsidP="0050439A">
      <w:pPr>
        <w:numPr>
          <w:ilvl w:val="0"/>
          <w:numId w:val="17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czas oczekiwania na wynik badania (pilne, planowe):</w:t>
      </w:r>
    </w:p>
    <w:p w:rsidR="00E862CE" w:rsidRPr="00E862CE" w:rsidRDefault="00E862CE" w:rsidP="0050439A">
      <w:pPr>
        <w:numPr>
          <w:ilvl w:val="0"/>
          <w:numId w:val="19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do 2 godzin od zakończenia wykonywania badania </w:t>
      </w:r>
      <w:r w:rsidRPr="00E862CE">
        <w:rPr>
          <w:rFonts w:ascii="Times New Roman" w:hAnsi="Times New Roman" w:cs="Times New Roman"/>
          <w:sz w:val="24"/>
          <w:szCs w:val="24"/>
        </w:rPr>
        <w:t>z zakresu scyntygrafii, badań endoskopowych</w:t>
      </w: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 udziałem pacjenta,</w:t>
      </w:r>
    </w:p>
    <w:p w:rsidR="00E862CE" w:rsidRPr="00E862CE" w:rsidRDefault="00E862CE" w:rsidP="0050439A">
      <w:pPr>
        <w:numPr>
          <w:ilvl w:val="0"/>
          <w:numId w:val="19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do 3 dni od zakończenia wykonywania badania z zakresu mammografii</w:t>
      </w:r>
    </w:p>
    <w:p w:rsidR="00E862CE" w:rsidRPr="00E862CE" w:rsidRDefault="00E862CE" w:rsidP="0050439A">
      <w:pPr>
        <w:numPr>
          <w:ilvl w:val="0"/>
          <w:numId w:val="19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do 15 dni w przypadku pobrania materiału do oceny histopatologicznej </w:t>
      </w:r>
    </w:p>
    <w:p w:rsidR="00E862CE" w:rsidRPr="00E862CE" w:rsidRDefault="00E862CE" w:rsidP="0050439A">
      <w:pPr>
        <w:numPr>
          <w:ilvl w:val="0"/>
          <w:numId w:val="17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E862C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wyniki badań muszą być podpisane przez osoby z odpowiednimi kwalifikacjami i uprawnieniami i przekazywane na koszt </w:t>
      </w:r>
      <w:r w:rsidRPr="00E862CE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>Przyjmującego Zamówienie.</w:t>
      </w:r>
    </w:p>
    <w:p w:rsidR="007B4BC8" w:rsidRDefault="00623085" w:rsidP="0050439A">
      <w:pPr>
        <w:pStyle w:val="Default"/>
        <w:numPr>
          <w:ilvl w:val="0"/>
          <w:numId w:val="3"/>
        </w:numPr>
      </w:pPr>
      <w:r w:rsidRPr="00623085">
        <w:rPr>
          <w:b/>
          <w:spacing w:val="-3"/>
        </w:rPr>
        <w:t>Przyjmujący zamówienie</w:t>
      </w:r>
      <w:r w:rsidRPr="009B1E8E">
        <w:rPr>
          <w:spacing w:val="-3"/>
        </w:rPr>
        <w:t xml:space="preserve"> </w:t>
      </w:r>
      <w:r w:rsidRPr="009B1E8E">
        <w:t xml:space="preserve">zobowiązany jest każdorazowo do niezwłocznego powiadomienia </w:t>
      </w:r>
      <w:r w:rsidRPr="0026159D">
        <w:rPr>
          <w:spacing w:val="-3"/>
        </w:rPr>
        <w:t>Udzielającego zamówienia</w:t>
      </w:r>
      <w:r w:rsidRPr="009B1E8E">
        <w:rPr>
          <w:spacing w:val="-3"/>
        </w:rPr>
        <w:t xml:space="preserve"> </w:t>
      </w:r>
      <w:r w:rsidRPr="009B1E8E">
        <w:t xml:space="preserve">o każdej przeszkodzie w wykonaniu poszczególnego badania lub grupy badań. </w:t>
      </w:r>
    </w:p>
    <w:p w:rsidR="00E862CE" w:rsidRPr="00E862CE" w:rsidRDefault="007B4BC8" w:rsidP="0050439A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b/>
          <w:bCs/>
        </w:rPr>
      </w:pPr>
      <w:r w:rsidRPr="00E862CE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E862CE">
        <w:rPr>
          <w:rFonts w:ascii="Times New Roman" w:hAnsi="Times New Roman" w:cs="Times New Roman"/>
          <w:sz w:val="24"/>
          <w:szCs w:val="24"/>
        </w:rPr>
        <w:t xml:space="preserve"> </w:t>
      </w:r>
      <w:r w:rsidRPr="00E862CE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 sobie prawo zmian</w:t>
      </w:r>
      <w:r w:rsidR="00A15125" w:rsidRPr="00E862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sposobu przekazywania zleceń </w:t>
      </w:r>
      <w:r w:rsidR="008D3545" w:rsidRPr="00E862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E862CE">
        <w:rPr>
          <w:rFonts w:ascii="Times New Roman" w:eastAsia="Times New Roman" w:hAnsi="Times New Roman" w:cs="Times New Roman"/>
          <w:sz w:val="24"/>
          <w:szCs w:val="24"/>
          <w:lang w:eastAsia="pl-PL"/>
        </w:rPr>
        <w:t>i wyników badań</w:t>
      </w:r>
      <w:r w:rsidR="00E862CE" w:rsidRPr="00E862C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E862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A3D28" w:rsidRPr="00E862CE" w:rsidRDefault="002A3D28" w:rsidP="00E862CE">
      <w:pPr>
        <w:pStyle w:val="Akapitzlist"/>
        <w:spacing w:after="0" w:line="240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2CE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77555E" w:rsidRDefault="0077555E" w:rsidP="0050439A">
      <w:pPr>
        <w:pStyle w:val="Default"/>
        <w:numPr>
          <w:ilvl w:val="0"/>
          <w:numId w:val="16"/>
        </w:numPr>
        <w:jc w:val="both"/>
      </w:pPr>
      <w:r w:rsidRPr="00F05296">
        <w:rPr>
          <w:b/>
        </w:rPr>
        <w:t>Przyjmujący zamówienie</w:t>
      </w:r>
      <w:r w:rsidRPr="00F05296">
        <w:t xml:space="preserve"> oświadcza, że zlecone mu świadczenia zdrowotne wykonywać będzie z zachowaniem należytej staranności, zgodnie z aktualną wiedzą medyczną, obowiązującymi wymogami i standardami, na zasadach wynikających z ustawy z dnia 15 kwietnia 2011 r.  o działalności leczniczej.</w:t>
      </w:r>
    </w:p>
    <w:p w:rsidR="008D3545" w:rsidRPr="008D3545" w:rsidRDefault="008D3545" w:rsidP="0050439A">
      <w:pPr>
        <w:widowControl w:val="0"/>
        <w:numPr>
          <w:ilvl w:val="0"/>
          <w:numId w:val="16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D39A7">
        <w:rPr>
          <w:rFonts w:ascii="Times New Roman" w:hAnsi="Times New Roman" w:cs="Times New Roman"/>
          <w:sz w:val="24"/>
          <w:szCs w:val="24"/>
        </w:rPr>
        <w:t>przyjmuje na siebie pełną odpowiedzialność za wykonanie badań objętych przedmiotem niniejszej umowy przez osoby o odpowiednich uprawnieniach i kwalifikacjach przewidzianych w obowiązujących przepisach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555E" w:rsidRPr="0077555E" w:rsidRDefault="0077555E" w:rsidP="0050439A">
      <w:pPr>
        <w:pStyle w:val="Default"/>
        <w:numPr>
          <w:ilvl w:val="0"/>
          <w:numId w:val="16"/>
        </w:numPr>
        <w:jc w:val="both"/>
      </w:pPr>
      <w:r w:rsidRPr="00F05296">
        <w:rPr>
          <w:b/>
        </w:rPr>
        <w:t>Przyjmujący zamówienie</w:t>
      </w:r>
      <w:r w:rsidRPr="00F05296">
        <w:t xml:space="preserve"> oświadcza, że materiały i odczynniki używane do wykonania zamówienia są dopuszczone do obrotu i spełniają wymagania wynikające z przepisów szczególnych.</w:t>
      </w:r>
    </w:p>
    <w:p w:rsidR="007D39A7" w:rsidRDefault="007D39A7" w:rsidP="0050439A">
      <w:pPr>
        <w:pStyle w:val="Defaul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7D39A7">
        <w:t xml:space="preserve">Sprzęt i </w:t>
      </w:r>
      <w:smartTag w:uri="urn:schemas-microsoft-com:office:smarttags" w:element="PersonName">
        <w:smartTagPr>
          <w:attr w:name="ProductID" w:val="aparatura medyczna"/>
        </w:smartTagPr>
        <w:r w:rsidRPr="007D39A7">
          <w:t>aparatura medyczna</w:t>
        </w:r>
      </w:smartTag>
      <w:r w:rsidRPr="007D39A7">
        <w:t xml:space="preserve">, o której mowa w pkt. 1, powinny spełniać wszelkie wymagania wynikające z ustawy o wyrobach medycznych z dnia 20 maja 2010 r. </w:t>
      </w:r>
      <w:proofErr w:type="spellStart"/>
      <w:r w:rsidR="00E862CE">
        <w:t>t.j</w:t>
      </w:r>
      <w:proofErr w:type="spellEnd"/>
      <w:r w:rsidR="00E862CE">
        <w:t>.</w:t>
      </w:r>
      <w:r w:rsidRPr="007D39A7">
        <w:t>(Dz.</w:t>
      </w:r>
      <w:r w:rsidR="00FC247C">
        <w:t xml:space="preserve"> </w:t>
      </w:r>
      <w:r w:rsidRPr="007D39A7">
        <w:t xml:space="preserve">U. </w:t>
      </w:r>
      <w:r w:rsidR="00E862CE">
        <w:t xml:space="preserve"> z 2017 r., poz. 211) </w:t>
      </w:r>
      <w:r w:rsidRPr="007D39A7">
        <w:t xml:space="preserve">co podlega kontroli </w:t>
      </w:r>
      <w:r w:rsidRPr="00F05296">
        <w:rPr>
          <w:b/>
          <w:spacing w:val="-3"/>
        </w:rPr>
        <w:t>Udzielającego zamówienia</w:t>
      </w:r>
      <w:r w:rsidRPr="007D39A7">
        <w:rPr>
          <w:rFonts w:ascii="Arial" w:hAnsi="Arial" w:cs="Arial"/>
          <w:sz w:val="22"/>
          <w:szCs w:val="22"/>
        </w:rPr>
        <w:t>.</w:t>
      </w:r>
    </w:p>
    <w:p w:rsidR="00F05296" w:rsidRPr="00F05296" w:rsidRDefault="00F05296" w:rsidP="0050439A">
      <w:pPr>
        <w:pStyle w:val="Default"/>
        <w:numPr>
          <w:ilvl w:val="0"/>
          <w:numId w:val="16"/>
        </w:numPr>
        <w:jc w:val="both"/>
      </w:pPr>
      <w:r w:rsidRPr="007D39A7">
        <w:rPr>
          <w:b/>
        </w:rPr>
        <w:t>Przyjmujący zamówienie</w:t>
      </w:r>
      <w:r w:rsidRPr="00F05296">
        <w:t xml:space="preserve"> zapewnia, że będzie spełniał wymagania ustawy Prawo Atomowe z</w:t>
      </w:r>
      <w:r w:rsidR="00623085">
        <w:t xml:space="preserve"> dnia 29 listopada 2000 r. (</w:t>
      </w:r>
      <w:r w:rsidRPr="00F05296">
        <w:t xml:space="preserve"> </w:t>
      </w:r>
      <w:proofErr w:type="spellStart"/>
      <w:r w:rsidR="00E862CE">
        <w:t>t.j</w:t>
      </w:r>
      <w:proofErr w:type="spellEnd"/>
      <w:r w:rsidR="00E862CE">
        <w:t xml:space="preserve">. </w:t>
      </w:r>
      <w:r w:rsidRPr="007D39A7">
        <w:rPr>
          <w:bCs/>
        </w:rPr>
        <w:t>Dz.</w:t>
      </w:r>
      <w:r w:rsidR="00FC247C">
        <w:rPr>
          <w:bCs/>
        </w:rPr>
        <w:t xml:space="preserve"> </w:t>
      </w:r>
      <w:r w:rsidR="00E862CE">
        <w:rPr>
          <w:bCs/>
        </w:rPr>
        <w:t>U. z 2017 r., poz. 576</w:t>
      </w:r>
      <w:r w:rsidRPr="007D39A7">
        <w:rPr>
          <w:bCs/>
        </w:rPr>
        <w:t xml:space="preserve"> z późn. zm.),</w:t>
      </w:r>
      <w:r w:rsidRPr="00F05296">
        <w:t xml:space="preserve"> wymagania określone rozporządzeniem Ministra Zdrowia z dnia 18 lutego 2011 r. w sprawie warunków bezpiecznego stosowania promieniowania jonizującego dla wszystkich rodzajów ekspozycji medycznej (</w:t>
      </w:r>
      <w:proofErr w:type="spellStart"/>
      <w:r w:rsidR="00E862CE">
        <w:t>t.j</w:t>
      </w:r>
      <w:proofErr w:type="spellEnd"/>
      <w:r w:rsidR="00E862CE">
        <w:t xml:space="preserve">. </w:t>
      </w:r>
      <w:r w:rsidRPr="00F05296">
        <w:t>Dz.</w:t>
      </w:r>
      <w:r w:rsidR="00FC247C">
        <w:t xml:space="preserve"> </w:t>
      </w:r>
      <w:r w:rsidRPr="00F05296">
        <w:t>U.</w:t>
      </w:r>
      <w:r w:rsidR="00E862CE">
        <w:t xml:space="preserve"> z 2017 r.</w:t>
      </w:r>
      <w:r w:rsidRPr="00F05296">
        <w:t xml:space="preserve">, poz. </w:t>
      </w:r>
      <w:r w:rsidR="00E862CE">
        <w:t xml:space="preserve">884) </w:t>
      </w:r>
      <w:r w:rsidRPr="00F05296">
        <w:t>oraz rozporządzenie Ministra Zdrowia z dnia 27 marca 2008 w sprawie minimalnych wymagań dla jednostek ochrony zdrowia udzielających świadczeń zdrowotnych z zakresu rentgenodiagnostyki, radiologii zabiegowej oraz diagnostyki i terapii radioizotopowej chorób nienowotworowych (Dz.</w:t>
      </w:r>
      <w:r w:rsidR="00FC247C">
        <w:t xml:space="preserve"> </w:t>
      </w:r>
      <w:r w:rsidR="00E862CE">
        <w:t>U. Nr 59 poz. 365 z p</w:t>
      </w:r>
      <w:r w:rsidRPr="00F05296">
        <w:t>óź.zm).</w:t>
      </w:r>
    </w:p>
    <w:p w:rsidR="006A67E5" w:rsidRDefault="006A67E5" w:rsidP="005373FD">
      <w:pPr>
        <w:pStyle w:val="Default"/>
      </w:pPr>
    </w:p>
    <w:p w:rsidR="00B11683" w:rsidRPr="008D3545" w:rsidRDefault="002A3D28" w:rsidP="008D3545">
      <w:pPr>
        <w:pStyle w:val="Default"/>
        <w:jc w:val="center"/>
        <w:rPr>
          <w:b/>
          <w:bCs/>
        </w:rPr>
      </w:pPr>
      <w:r>
        <w:rPr>
          <w:b/>
          <w:bCs/>
        </w:rPr>
        <w:t>§ 4</w:t>
      </w:r>
    </w:p>
    <w:p w:rsidR="00582698" w:rsidRPr="00582698" w:rsidRDefault="00582698" w:rsidP="0050439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prowadzenia dokumentacji medycznej na 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zasadach wynikających z ustawy o działalności leczniczej, ustawy o prawach pacjenta 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br/>
        <w:t>i Rzeczniku Praw Pacjenta i przepisów wykonawczych wydanych na ich podstawie oraz wymogów określonych przez Narodowy Fundusz Zdrowia lub innego płatnika w stosunku do osób ubezpieczonych lub innych uprawnionych oraz dokumentacji statystycznej obowiązującej w podmiotach leczniczych.</w:t>
      </w:r>
    </w:p>
    <w:p w:rsidR="00C13C5C" w:rsidRPr="002B6E93" w:rsidRDefault="00582698" w:rsidP="00C13C5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przekazywania 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>Udzielającemu</w:t>
      </w:r>
      <w:r w:rsidRPr="00F0529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zamówienia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na jego życzenie danych statystycznych i innych informacji z zakresu realizacji umowy w formie ustalonej przez </w:t>
      </w:r>
      <w:r w:rsidRPr="00F05296">
        <w:rPr>
          <w:rFonts w:ascii="Times New Roman" w:hAnsi="Times New Roman" w:cs="Times New Roman"/>
          <w:b/>
          <w:spacing w:val="-3"/>
          <w:sz w:val="24"/>
          <w:szCs w:val="24"/>
        </w:rPr>
        <w:t>Udzielającego zamówienia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bez zbędnej zwłoki.</w:t>
      </w:r>
    </w:p>
    <w:p w:rsidR="00C13C5C" w:rsidRDefault="00C13C5C" w:rsidP="008F6792">
      <w:pPr>
        <w:pStyle w:val="Default"/>
        <w:jc w:val="center"/>
        <w:rPr>
          <w:b/>
          <w:bCs/>
        </w:rPr>
      </w:pPr>
    </w:p>
    <w:p w:rsidR="00B11683" w:rsidRDefault="00FC247C" w:rsidP="008F6792">
      <w:pPr>
        <w:pStyle w:val="Default"/>
        <w:jc w:val="center"/>
        <w:rPr>
          <w:b/>
          <w:bCs/>
        </w:rPr>
      </w:pPr>
      <w:r>
        <w:rPr>
          <w:b/>
          <w:bCs/>
        </w:rPr>
        <w:t>§ 5</w:t>
      </w:r>
    </w:p>
    <w:p w:rsidR="00C13C5C" w:rsidRDefault="00BE677D" w:rsidP="0050439A">
      <w:pPr>
        <w:widowControl w:val="0"/>
        <w:numPr>
          <w:ilvl w:val="0"/>
          <w:numId w:val="8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zastrzega sobie prawo kontroli wykonania zamówienia oraz jakości wykonywanych badań.</w:t>
      </w:r>
    </w:p>
    <w:p w:rsidR="00BE677D" w:rsidRPr="00C13C5C" w:rsidRDefault="00BE677D" w:rsidP="0050439A">
      <w:pPr>
        <w:widowControl w:val="0"/>
        <w:numPr>
          <w:ilvl w:val="0"/>
          <w:numId w:val="8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określona w ust. 1</w:t>
      </w:r>
      <w:r w:rsidRPr="00C13C5C">
        <w:rPr>
          <w:rFonts w:ascii="Times New Roman" w:hAnsi="Times New Roman" w:cs="Times New Roman"/>
          <w:sz w:val="24"/>
          <w:szCs w:val="24"/>
        </w:rPr>
        <w:t xml:space="preserve"> następuje na wniosek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C13C5C">
        <w:rPr>
          <w:rFonts w:ascii="Times New Roman" w:hAnsi="Times New Roman" w:cs="Times New Roman"/>
          <w:sz w:val="24"/>
          <w:szCs w:val="24"/>
        </w:rPr>
        <w:t xml:space="preserve"> skierowany do </w:t>
      </w:r>
      <w:r w:rsidRPr="00C13C5C">
        <w:rPr>
          <w:rFonts w:ascii="Times New Roman" w:hAnsi="Times New Roman" w:cs="Times New Roman"/>
          <w:b/>
          <w:sz w:val="24"/>
          <w:szCs w:val="24"/>
        </w:rPr>
        <w:t>Przyjmującego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i odbywają się przy współudziale upoważnionych przez strony przedstawicieli.</w:t>
      </w:r>
    </w:p>
    <w:p w:rsidR="00C13C5C" w:rsidRPr="00C13C5C" w:rsidRDefault="00C13C5C" w:rsidP="0050439A">
      <w:pPr>
        <w:widowControl w:val="0"/>
        <w:numPr>
          <w:ilvl w:val="0"/>
          <w:numId w:val="8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W celu umożliwienia przeprowadzenia kontroli </w:t>
      </w:r>
      <w:r w:rsidR="00BE677D"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przedstawienia na życzenie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odpowiednich dokumentów oraz udzielania wszelkich niezbędnych informacji.</w:t>
      </w:r>
    </w:p>
    <w:p w:rsidR="00C13C5C" w:rsidRPr="00C13C5C" w:rsidRDefault="00BE677D" w:rsidP="0050439A">
      <w:pPr>
        <w:widowControl w:val="0"/>
        <w:numPr>
          <w:ilvl w:val="0"/>
          <w:numId w:val="8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="00C13C5C"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przedstawienia na żądanie 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pisemnej informacji dotyczącej realizacji umowy.</w:t>
      </w:r>
    </w:p>
    <w:p w:rsidR="00C13C5C" w:rsidRDefault="00BE677D" w:rsidP="0050439A">
      <w:pPr>
        <w:widowControl w:val="0"/>
        <w:numPr>
          <w:ilvl w:val="0"/>
          <w:numId w:val="8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="00C13C5C"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>zobowiązuje się do poddania się kontroli Narodowego Funduszu Zdrowia na zasadach określonych w ustawie o świadczeniach opieki zdrowotnej finansowanej ze środków publicznych oraz w kontrakcie obowią</w:t>
      </w:r>
      <w:r w:rsidR="00C13C5C">
        <w:rPr>
          <w:rFonts w:ascii="Times New Roman" w:hAnsi="Times New Roman" w:cs="Times New Roman"/>
          <w:color w:val="000000"/>
          <w:sz w:val="24"/>
          <w:szCs w:val="24"/>
        </w:rPr>
        <w:t xml:space="preserve">zującym 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>, zawartym z Narodowym Funduszem Zdrowia, w zakresie realizacji niniejszej umowy.</w:t>
      </w:r>
    </w:p>
    <w:p w:rsidR="00722201" w:rsidRPr="002B6E93" w:rsidRDefault="00722201" w:rsidP="002B6E93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4" w:lineRule="exact"/>
        <w:ind w:right="46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</w:t>
      </w:r>
      <w:r w:rsidRPr="0072220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zgłoszenia i aktualizacji danych w Portalu Świadczeniodawcy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SZOI </w:t>
      </w:r>
      <w:r w:rsidRPr="00722201">
        <w:rPr>
          <w:rFonts w:ascii="Times New Roman" w:hAnsi="Times New Roman" w:cs="Times New Roman"/>
          <w:color w:val="000000"/>
          <w:spacing w:val="-3"/>
          <w:sz w:val="24"/>
          <w:szCs w:val="24"/>
        </w:rPr>
        <w:t>w okresie trwania umowy.</w:t>
      </w:r>
    </w:p>
    <w:p w:rsidR="00C13C5C" w:rsidRPr="00C13C5C" w:rsidRDefault="00C13C5C" w:rsidP="00BE677D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677D" w:rsidRPr="009B1E8E" w:rsidRDefault="00FC247C" w:rsidP="00BE677D">
      <w:pPr>
        <w:pStyle w:val="Default"/>
        <w:jc w:val="center"/>
      </w:pPr>
      <w:r>
        <w:rPr>
          <w:b/>
          <w:bCs/>
        </w:rPr>
        <w:t>§ 6</w:t>
      </w:r>
    </w:p>
    <w:p w:rsidR="00C13C5C" w:rsidRPr="002B6E93" w:rsidRDefault="00BE677D" w:rsidP="002B6E9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E677D">
        <w:rPr>
          <w:rFonts w:ascii="Times New Roman" w:hAnsi="Times New Roman" w:cs="Times New Roman"/>
          <w:color w:val="000000"/>
          <w:sz w:val="24"/>
          <w:szCs w:val="24"/>
        </w:rPr>
        <w:t xml:space="preserve">Do sprawowania nadzoru formalnego i merytorycznego nad prawidłowym wykonaniem umowy w imieniu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E677D">
        <w:rPr>
          <w:rFonts w:ascii="Times New Roman" w:hAnsi="Times New Roman" w:cs="Times New Roman"/>
          <w:color w:val="000000"/>
          <w:sz w:val="24"/>
          <w:szCs w:val="24"/>
        </w:rPr>
        <w:t xml:space="preserve"> upoważniony jest Zastępca Dyrektora ds. Lecznictwa.</w:t>
      </w:r>
    </w:p>
    <w:p w:rsidR="00B44775" w:rsidRPr="00B44775" w:rsidRDefault="00FC247C" w:rsidP="00B44775">
      <w:pPr>
        <w:pStyle w:val="Default"/>
        <w:jc w:val="center"/>
        <w:rPr>
          <w:b/>
          <w:bCs/>
        </w:rPr>
      </w:pPr>
      <w:r>
        <w:rPr>
          <w:b/>
          <w:bCs/>
        </w:rPr>
        <w:t>§ 7</w:t>
      </w:r>
    </w:p>
    <w:p w:rsidR="00B44775" w:rsidRPr="00B44775" w:rsidRDefault="00B44775" w:rsidP="005043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nie może powierzyć wykonania zamówienia osobie trzeciej, chyba że uzyska na to pisemną zgodę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4775" w:rsidRPr="00B44775" w:rsidRDefault="00B44775" w:rsidP="005043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Powierzenie wykonania badania podmiotom trzecim, o których mowa w pkt. 1, może nastąpić w uzasadnionych przypadkach wynikających z siły wyższej lub związanych m.in. z awarią aparatury lub sprzętu wykorzystywanego przez </w:t>
      </w:r>
      <w:r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koniecznością dokonania naprawy, przeglądu serwisowego, bądź w innych ważnych okolicznościach wskazanych przez </w:t>
      </w:r>
      <w:r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we wniosku o wyrażenie zgody na powierzenie wykonania zamówienia przez osobę trzecią, która posiada aktualne uprawnienia do wykonywania badań objętych umową.</w:t>
      </w:r>
    </w:p>
    <w:p w:rsidR="00B44775" w:rsidRPr="00B44775" w:rsidRDefault="00B44775" w:rsidP="005043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przypadkach określonych w pkt. 1 i 2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zapewnienia wykonania świadczeń objętych zamówieniem przez osobę trzecią zgodnie z wymogami określonymi w niniejszej umowie.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zobowiązuje się do zorganizowania transportu sanitarnego związanego z powierzeniem ś</w:t>
      </w:r>
      <w:r w:rsidR="0077555E">
        <w:rPr>
          <w:rFonts w:ascii="Times New Roman" w:hAnsi="Times New Roman" w:cs="Times New Roman"/>
          <w:color w:val="000000"/>
          <w:sz w:val="24"/>
          <w:szCs w:val="24"/>
        </w:rPr>
        <w:t>wiadczenia innemu podmiotowi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pokrycia kosztów powyższego transportu. Za organizację realizacji usług u osoby trzeciej odpowiada</w:t>
      </w:r>
      <w:r w:rsidRPr="00B447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4775" w:rsidRPr="00B44775" w:rsidRDefault="00B44775" w:rsidP="005043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umowie z podwykonawcą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zawrzeć zastrzeżenie o prawie do kontroli wykonania świadczenia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a także przez Narodowy Fundusz Zdrowia.</w:t>
      </w:r>
    </w:p>
    <w:p w:rsidR="00C13C5C" w:rsidRPr="00340489" w:rsidRDefault="00B44775" w:rsidP="005043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O każdym przypadku, o którym mowa w pkt. 2,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zobowiązany jest niezwłocznie powiadomić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i złożyć wniosek w formie pisemnej.</w:t>
      </w:r>
    </w:p>
    <w:p w:rsidR="005373FD" w:rsidRDefault="005373FD" w:rsidP="002018AB">
      <w:pPr>
        <w:pStyle w:val="Default"/>
        <w:rPr>
          <w:b/>
          <w:bCs/>
        </w:rPr>
      </w:pPr>
    </w:p>
    <w:p w:rsidR="00B11683" w:rsidRDefault="00FC247C" w:rsidP="008F6792">
      <w:pPr>
        <w:pStyle w:val="Default"/>
        <w:jc w:val="center"/>
        <w:rPr>
          <w:b/>
          <w:bCs/>
        </w:rPr>
      </w:pPr>
      <w:r>
        <w:rPr>
          <w:b/>
          <w:bCs/>
        </w:rPr>
        <w:t>§ 8</w:t>
      </w:r>
    </w:p>
    <w:p w:rsidR="00B44775" w:rsidRPr="009B1E8E" w:rsidRDefault="00B44775" w:rsidP="00B44775">
      <w:pPr>
        <w:pStyle w:val="Default"/>
      </w:pPr>
      <w:r w:rsidRPr="009B1E8E">
        <w:t xml:space="preserve">Niniejsza Umowa zostaje zawarta na czas określony od dnia </w:t>
      </w:r>
      <w:r w:rsidR="00082933">
        <w:rPr>
          <w:b/>
          <w:bCs/>
        </w:rPr>
        <w:t>01.10.2017</w:t>
      </w:r>
      <w:r w:rsidRPr="009B1E8E">
        <w:rPr>
          <w:b/>
          <w:bCs/>
        </w:rPr>
        <w:t xml:space="preserve"> </w:t>
      </w:r>
      <w:r w:rsidR="0077555E">
        <w:t xml:space="preserve">r. do dnia </w:t>
      </w:r>
      <w:r w:rsidR="00082933">
        <w:rPr>
          <w:b/>
          <w:bCs/>
        </w:rPr>
        <w:t xml:space="preserve">30.09.2021 </w:t>
      </w:r>
      <w:r w:rsidRPr="009B1E8E">
        <w:rPr>
          <w:b/>
          <w:bCs/>
        </w:rPr>
        <w:t>r</w:t>
      </w:r>
      <w:r>
        <w:rPr>
          <w:b/>
          <w:bCs/>
        </w:rPr>
        <w:t xml:space="preserve">. </w:t>
      </w:r>
      <w:r w:rsidRPr="009B1E8E">
        <w:rPr>
          <w:b/>
          <w:bCs/>
        </w:rPr>
        <w:t xml:space="preserve"> </w:t>
      </w:r>
    </w:p>
    <w:p w:rsidR="00B44775" w:rsidRDefault="00FC247C" w:rsidP="00B44775">
      <w:pPr>
        <w:pStyle w:val="Default"/>
        <w:jc w:val="center"/>
        <w:rPr>
          <w:b/>
          <w:bCs/>
        </w:rPr>
      </w:pPr>
      <w:r>
        <w:rPr>
          <w:b/>
          <w:bCs/>
        </w:rPr>
        <w:t>§ 9</w:t>
      </w:r>
    </w:p>
    <w:p w:rsidR="00302DE3" w:rsidRPr="000960EA" w:rsidRDefault="00340489" w:rsidP="000960EA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Liczba zlecanych badań, będzie uzależniona od potrzeb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2DE3" w:rsidRDefault="00302DE3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§10</w:t>
      </w:r>
    </w:p>
    <w:p w:rsidR="00340489" w:rsidRPr="00302DE3" w:rsidRDefault="00340489" w:rsidP="0050439A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DE3" w:rsidRPr="00302DE3">
        <w:rPr>
          <w:rFonts w:ascii="Times New Roman" w:hAnsi="Times New Roman" w:cs="Times New Roman"/>
          <w:iCs/>
          <w:sz w:val="24"/>
          <w:szCs w:val="24"/>
        </w:rPr>
        <w:t xml:space="preserve">uprawniony jest do żądania zapłaty kary umownej </w:t>
      </w:r>
      <w:r w:rsidR="00302DE3" w:rsidRPr="00302DE3">
        <w:rPr>
          <w:rFonts w:ascii="Times New Roman" w:hAnsi="Times New Roman" w:cs="Times New Roman"/>
          <w:iCs/>
          <w:sz w:val="24"/>
          <w:szCs w:val="24"/>
        </w:rPr>
        <w:br/>
        <w:t>w wysokości 50 % ceny opóźnionego badania za każdy dzień opóźnienia</w:t>
      </w:r>
      <w:r w:rsidRPr="00302DE3">
        <w:rPr>
          <w:rFonts w:ascii="Times New Roman" w:hAnsi="Times New Roman" w:cs="Times New Roman"/>
          <w:color w:val="000000"/>
          <w:sz w:val="24"/>
          <w:szCs w:val="24"/>
        </w:rPr>
        <w:t xml:space="preserve"> wykonania tego badania, po upływie czasów przewidzianych w § 2 pkt 3. </w:t>
      </w:r>
    </w:p>
    <w:p w:rsidR="00340489" w:rsidRPr="00B44775" w:rsidRDefault="00340489" w:rsidP="0050439A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Postanowienia zaw</w:t>
      </w:r>
      <w:r w:rsidR="00571266">
        <w:rPr>
          <w:rFonts w:ascii="Times New Roman" w:hAnsi="Times New Roman" w:cs="Times New Roman"/>
          <w:color w:val="000000"/>
          <w:sz w:val="24"/>
          <w:szCs w:val="24"/>
        </w:rPr>
        <w:t xml:space="preserve">arte w pkt 1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nie dotyczą sytuacji, w których niemożność świadczenia jest wynikiem awarii instalacji wodno-kanalizacyjnej, gazowej, c.o. i elektrycznej spowodowanej działaniem osoby trzeciej lub siły wyższej.</w:t>
      </w:r>
    </w:p>
    <w:p w:rsidR="00340489" w:rsidRPr="00B44775" w:rsidRDefault="00340489" w:rsidP="0050439A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uprawniony jest do żą</w:t>
      </w:r>
      <w:r w:rsidR="00537728">
        <w:rPr>
          <w:rFonts w:ascii="Times New Roman" w:hAnsi="Times New Roman" w:cs="Times New Roman"/>
          <w:color w:val="000000"/>
          <w:sz w:val="24"/>
          <w:szCs w:val="24"/>
        </w:rPr>
        <w:t>dania kary umownej w wysokości 2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0.000 zł (słownie złotych:</w:t>
      </w:r>
      <w:r w:rsidR="00E862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7728">
        <w:rPr>
          <w:rFonts w:ascii="Times New Roman" w:hAnsi="Times New Roman" w:cs="Times New Roman"/>
          <w:color w:val="000000"/>
          <w:sz w:val="24"/>
          <w:szCs w:val="24"/>
        </w:rPr>
        <w:t xml:space="preserve">dwadzieścia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tysięcy) w przypadku naruszenia obowiązków przewidzianych w § </w:t>
      </w:r>
      <w:r w:rsidR="00FC247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Default="00340489" w:rsidP="00340489">
      <w:pPr>
        <w:widowControl w:val="0"/>
        <w:numPr>
          <w:ilvl w:val="0"/>
          <w:numId w:val="1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zastrzega sobie prawo dochodzenia odszkodowania przewyższającego wysokość kary umownej.</w:t>
      </w:r>
    </w:p>
    <w:p w:rsidR="002B6E93" w:rsidRPr="002B6E93" w:rsidRDefault="002B6E93" w:rsidP="002B6E93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40489" w:rsidRPr="00B44775" w:rsidRDefault="00340489" w:rsidP="005043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 tytułu niniejszej umowy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 xml:space="preserve"> wypłaca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Przyjmującemu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wynagrodzenie miesięczne w kwocie brutto, obliczone zgodnie z cennikiem usług, stanowiącym </w:t>
      </w: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do umowy. </w:t>
      </w:r>
    </w:p>
    <w:p w:rsidR="00340489" w:rsidRPr="00B44775" w:rsidRDefault="00340489" w:rsidP="005043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Wypłata wynagrodzenia dokonywana jest za okresy miesięczne na podstawie faktury prawidłowo wystawionej przez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doręczonej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ającemu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 terminie, do 10 dnia miesiąca następującego po miesiącu, za który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przysługuje wynagrodzenie. Integralną częścią faktury jest pisemne sprawozdanie wykonanych badań.</w:t>
      </w:r>
    </w:p>
    <w:p w:rsidR="00340489" w:rsidRPr="00B44775" w:rsidRDefault="00340489" w:rsidP="0050439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Należność przekazywana jest w terminie 30 dni od daty złożenia faktury w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siedzibie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na konto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="00E42894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tj</w:t>
      </w:r>
      <w:proofErr w:type="spellEnd"/>
      <w:r w:rsidRPr="00B4477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 wskazane na fakturze.</w:t>
      </w:r>
    </w:p>
    <w:p w:rsidR="00340489" w:rsidRDefault="00340489" w:rsidP="0034048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Należności pieniężne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bez jego pisemnej zgody, nie mogą być przedmiotem cesji.</w:t>
      </w:r>
    </w:p>
    <w:p w:rsidR="002B6E93" w:rsidRPr="002B6E93" w:rsidRDefault="002B6E93" w:rsidP="002B6E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340489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340489" w:rsidRPr="00B44775" w:rsidRDefault="00340489" w:rsidP="0050439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 tytułu roszczeń cywilnych związanych z udzielaniem świ</w:t>
      </w:r>
      <w:r w:rsidR="00824765">
        <w:rPr>
          <w:rFonts w:ascii="Times New Roman" w:hAnsi="Times New Roman" w:cs="Times New Roman"/>
          <w:color w:val="000000"/>
          <w:sz w:val="24"/>
          <w:szCs w:val="24"/>
        </w:rPr>
        <w:t xml:space="preserve">adczeń zdrowotnych określonych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w niniejszej umowie strony ponoszą odpowiedzialność solidarną.</w:t>
      </w:r>
    </w:p>
    <w:p w:rsidR="00340489" w:rsidRPr="005C1ACF" w:rsidRDefault="00340489" w:rsidP="00340489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oświadcza, iż posiada polisę ubezpieczenia od odpowiedzialności cywilnej za szkody spowodowane przy udzielaniu świadczeń zdrowotnych, obejmującą świadczenia wchodzące w zakres niniejszej umowy na sumę gwarantowaną w kwocie 100.000 EURO (słownie: sto tysięcy) w odniesieniu do jednego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lastRenderedPageBreak/>
        <w:t>zdarzenia, oraz w kwocie 500.000 EURO (słownie: pięćset tysięcy) na wszystkie zdarzenia, których dotyczy i zobowiązuje się do posiadania wymaganego ubezpieczenia OC przez cały okres trwania umowy.</w:t>
      </w: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E42894" w:rsidRPr="00E42894" w:rsidRDefault="00340489" w:rsidP="005043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oświadcza, iż wykonywanie przez niego świadczeń na rzecz innych podmiotów nie ograniczy dostępu do świadczeń zdrowotnych objętych zamówieniem pacjentom kierowanym na badania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</w:p>
    <w:p w:rsidR="00340489" w:rsidRPr="00E42894" w:rsidRDefault="00340489" w:rsidP="0050439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894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E42894">
        <w:rPr>
          <w:rFonts w:ascii="Times New Roman" w:hAnsi="Times New Roman" w:cs="Times New Roman"/>
          <w:sz w:val="24"/>
          <w:szCs w:val="24"/>
        </w:rPr>
        <w:t xml:space="preserve"> </w:t>
      </w:r>
      <w:r w:rsidRPr="00E42894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przestrzegania praw pacjenta wynikających z ustawy o prawach pacjenta i Rzeczniku </w:t>
      </w:r>
      <w:r w:rsidR="00FE7193">
        <w:rPr>
          <w:rFonts w:ascii="Times New Roman" w:hAnsi="Times New Roman" w:cs="Times New Roman"/>
          <w:color w:val="000000"/>
          <w:sz w:val="24"/>
          <w:szCs w:val="24"/>
        </w:rPr>
        <w:t>Praw Pacjenta (</w:t>
      </w:r>
      <w:proofErr w:type="spellStart"/>
      <w:r w:rsidR="00FE7193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FE7193">
        <w:rPr>
          <w:rFonts w:ascii="Times New Roman" w:hAnsi="Times New Roman" w:cs="Times New Roman"/>
          <w:color w:val="000000"/>
          <w:sz w:val="24"/>
          <w:szCs w:val="24"/>
        </w:rPr>
        <w:t>. Dz.U. z 2016 r. poz. 186</w:t>
      </w:r>
      <w:r w:rsidRPr="00E42894">
        <w:rPr>
          <w:rFonts w:ascii="Times New Roman" w:hAnsi="Times New Roman" w:cs="Times New Roman"/>
          <w:color w:val="000000"/>
          <w:sz w:val="24"/>
          <w:szCs w:val="24"/>
        </w:rPr>
        <w:t xml:space="preserve"> z późn. zm.).</w:t>
      </w:r>
      <w:r w:rsidRPr="00E428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4289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</w:t>
      </w:r>
    </w:p>
    <w:p w:rsidR="00BA48FA" w:rsidRPr="00BA48FA" w:rsidRDefault="00BA48FA" w:rsidP="0050439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8FA">
        <w:rPr>
          <w:rFonts w:ascii="Times New Roman" w:eastAsia="Calibri" w:hAnsi="Times New Roman" w:cs="Times New Roman"/>
          <w:sz w:val="24"/>
          <w:szCs w:val="24"/>
        </w:rPr>
        <w:t>Strony zobowiązują się do zachowania w tajemnicy wszelkich informacji uzyskanych w tracie wykonywania Umowy,  w tym danych osobowych oraz sposobów ich zabezpieczenia.</w:t>
      </w:r>
    </w:p>
    <w:p w:rsidR="00BA48FA" w:rsidRPr="00BA48FA" w:rsidRDefault="00BA48FA" w:rsidP="0050439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8FA">
        <w:rPr>
          <w:rFonts w:ascii="Times New Roman" w:eastAsia="Calibri" w:hAnsi="Times New Roman" w:cs="Times New Roman"/>
          <w:sz w:val="24"/>
          <w:szCs w:val="24"/>
        </w:rPr>
        <w:t xml:space="preserve">Strony odpowiadają za zachowanie tajemnicy, o której mowa w ust. 1, </w:t>
      </w:r>
      <w:r w:rsidRPr="00BA48FA">
        <w:rPr>
          <w:rFonts w:ascii="Times New Roman" w:eastAsia="Calibri" w:hAnsi="Times New Roman" w:cs="Times New Roman"/>
          <w:sz w:val="24"/>
          <w:szCs w:val="24"/>
        </w:rPr>
        <w:br/>
        <w:t xml:space="preserve">przez wszystkie osoby zaangażowane przy wykonywaniu Umowy. </w:t>
      </w:r>
    </w:p>
    <w:p w:rsidR="00BA48FA" w:rsidRPr="00BA48FA" w:rsidRDefault="0050439A" w:rsidP="0050439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="00BA48FA" w:rsidRPr="00BA48FA">
        <w:rPr>
          <w:rFonts w:ascii="Times New Roman" w:hAnsi="Times New Roman" w:cs="Times New Roman"/>
          <w:sz w:val="24"/>
          <w:szCs w:val="24"/>
        </w:rPr>
        <w:t xml:space="preserve"> </w:t>
      </w:r>
      <w:r w:rsidR="00BA48FA" w:rsidRPr="00BA48FA">
        <w:rPr>
          <w:rFonts w:ascii="Times New Roman" w:eastAsia="Calibri" w:hAnsi="Times New Roman" w:cs="Times New Roman"/>
          <w:sz w:val="24"/>
          <w:szCs w:val="24"/>
        </w:rPr>
        <w:t>może przetwarzać dane osobowe wyłącznie w zakresie i celu przewidzianym w Umowie.</w:t>
      </w:r>
    </w:p>
    <w:p w:rsidR="00BA48FA" w:rsidRPr="00BA48FA" w:rsidRDefault="0050439A" w:rsidP="0050439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="00BA48FA" w:rsidRPr="00BA48FA">
        <w:rPr>
          <w:rFonts w:ascii="Times New Roman" w:eastAsia="Calibri" w:hAnsi="Times New Roman" w:cs="Times New Roman"/>
          <w:sz w:val="24"/>
          <w:szCs w:val="24"/>
        </w:rPr>
        <w:t>zobowiązany jest stosować środki techniczne i organizacyjne zapewniające ochronę przetwarzanych danych, a w szczególności powinien zabezpieczyć dane przed ich udostępnieniem osobom nieupoważnionym, utratą, uszkodzeniem lub zniszczeniem.</w:t>
      </w:r>
    </w:p>
    <w:p w:rsidR="00BA48FA" w:rsidRPr="00BA48FA" w:rsidRDefault="00BA48FA" w:rsidP="0050439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8FA">
        <w:rPr>
          <w:rFonts w:ascii="Times New Roman" w:eastAsia="Calibri" w:hAnsi="Times New Roman" w:cs="Times New Roman"/>
          <w:sz w:val="24"/>
          <w:szCs w:val="24"/>
        </w:rPr>
        <w:t xml:space="preserve">Zasady przetwarzania danych osobowych zostaną uregulowane w </w:t>
      </w:r>
      <w:r w:rsidRPr="00BA48FA">
        <w:rPr>
          <w:rFonts w:ascii="Times New Roman" w:eastAsia="Calibri" w:hAnsi="Times New Roman" w:cs="Times New Roman"/>
          <w:b/>
          <w:sz w:val="24"/>
          <w:szCs w:val="24"/>
        </w:rPr>
        <w:t xml:space="preserve">odrębnej umowie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załącznik nr 2 </w:t>
      </w:r>
      <w:r>
        <w:rPr>
          <w:rFonts w:ascii="Times New Roman" w:hAnsi="Times New Roman" w:cs="Times New Roman"/>
          <w:sz w:val="24"/>
          <w:szCs w:val="24"/>
        </w:rPr>
        <w:t>do niniejszej umowy.</w:t>
      </w:r>
    </w:p>
    <w:p w:rsidR="00C30C14" w:rsidRPr="00F27C07" w:rsidRDefault="00C30C14" w:rsidP="00F27C07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§15</w:t>
      </w:r>
    </w:p>
    <w:p w:rsidR="00340489" w:rsidRPr="00B44775" w:rsidRDefault="00340489" w:rsidP="00C30C14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Umowa ulega rozwiązaniu:</w:t>
      </w:r>
    </w:p>
    <w:p w:rsidR="00340489" w:rsidRPr="00B44775" w:rsidRDefault="00340489" w:rsidP="0050439A">
      <w:pPr>
        <w:widowControl w:val="0"/>
        <w:numPr>
          <w:ilvl w:val="0"/>
          <w:numId w:val="1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 upływem okresu, na który została zawarta.</w:t>
      </w:r>
    </w:p>
    <w:p w:rsidR="00340489" w:rsidRPr="00B44775" w:rsidRDefault="00340489" w:rsidP="0050439A">
      <w:pPr>
        <w:widowControl w:val="0"/>
        <w:numPr>
          <w:ilvl w:val="0"/>
          <w:numId w:val="1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wyniku oświadczenia złożonego przez każdą ze stron, z zachowaniem trzymiesięcznego okresu wypowiedzenia, ze skutkiem na koniec miesiąca kalendarzowego. </w:t>
      </w:r>
    </w:p>
    <w:p w:rsidR="00340489" w:rsidRPr="00B44775" w:rsidRDefault="00340489" w:rsidP="0034048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§16</w:t>
      </w:r>
    </w:p>
    <w:p w:rsidR="00340489" w:rsidRPr="00B44775" w:rsidRDefault="00340489" w:rsidP="0050439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Umowa może zostać rozwiązana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bez wypowiedzenia ze skutkiem natychmiastowym, jeżeli</w:t>
      </w:r>
      <w:r w:rsidRPr="0034048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40489" w:rsidRPr="00B44775" w:rsidRDefault="00340489" w:rsidP="0050439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został skreślony z Rejestru Podmiotów Wykonujących Działalność Leczniczą,</w:t>
      </w:r>
    </w:p>
    <w:p w:rsidR="00340489" w:rsidRPr="00B44775" w:rsidRDefault="00340489" w:rsidP="0050439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nie udokumentował w terminie 1 miesiąca od daty podpisania niniejszej umowy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zawarcia umowy ubezpieczenia, o której mowa w niniejszej umowie lub nie odnowił ubezpieczenia OC za kolejne okresy ubezpieczenia objęte umową,</w:t>
      </w:r>
    </w:p>
    <w:p w:rsidR="00340489" w:rsidRPr="00B44775" w:rsidRDefault="00340489" w:rsidP="0050439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przeniósł prawa i obowiązki wynikające z niniejszej umowy na osobę trzecią bez zgody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40489" w:rsidRPr="00B44775" w:rsidRDefault="00340489" w:rsidP="0050439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w sposób rażący narusza prawa pacjenta,</w:t>
      </w:r>
    </w:p>
    <w:p w:rsidR="00340489" w:rsidRPr="00B44775" w:rsidRDefault="00340489" w:rsidP="0050439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sz w:val="24"/>
          <w:szCs w:val="24"/>
        </w:rPr>
        <w:t xml:space="preserve">nie wypełnia warunków wynikających </w:t>
      </w:r>
      <w:r w:rsidRPr="00C30C14">
        <w:rPr>
          <w:rFonts w:ascii="Times New Roman" w:hAnsi="Times New Roman" w:cs="Times New Roman"/>
          <w:sz w:val="24"/>
          <w:szCs w:val="24"/>
        </w:rPr>
        <w:t xml:space="preserve">z </w:t>
      </w:r>
      <w:r w:rsidR="00CC22EA" w:rsidRPr="00C30C14">
        <w:rPr>
          <w:rFonts w:ascii="Times New Roman" w:hAnsi="Times New Roman" w:cs="Times New Roman"/>
          <w:sz w:val="24"/>
          <w:szCs w:val="24"/>
        </w:rPr>
        <w:t xml:space="preserve">§2 pkt. </w:t>
      </w:r>
      <w:r w:rsidRPr="00C30C14">
        <w:rPr>
          <w:rFonts w:ascii="Times New Roman" w:hAnsi="Times New Roman" w:cs="Times New Roman"/>
          <w:sz w:val="24"/>
          <w:szCs w:val="24"/>
        </w:rPr>
        <w:t>3</w:t>
      </w:r>
      <w:r w:rsidRPr="00B44775">
        <w:rPr>
          <w:rFonts w:ascii="Times New Roman" w:hAnsi="Times New Roman" w:cs="Times New Roman"/>
          <w:sz w:val="24"/>
          <w:szCs w:val="24"/>
        </w:rPr>
        <w:t>, niniejszej umowy lub naruszył inne istotne postanowienia umowy.</w:t>
      </w: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§17</w:t>
      </w:r>
    </w:p>
    <w:p w:rsidR="00340489" w:rsidRPr="00B44775" w:rsidRDefault="00340489" w:rsidP="0050439A">
      <w:pPr>
        <w:widowControl w:val="0"/>
        <w:numPr>
          <w:ilvl w:val="3"/>
          <w:numId w:val="15"/>
        </w:numPr>
        <w:shd w:val="clear" w:color="auto" w:fill="FFFFFF"/>
        <w:tabs>
          <w:tab w:val="clear" w:pos="288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Zmiany umowy dokonywane są w formie pisemnej pod rygorem nieważności.</w:t>
      </w:r>
    </w:p>
    <w:p w:rsidR="00340489" w:rsidRDefault="00340489" w:rsidP="0050439A">
      <w:pPr>
        <w:widowControl w:val="0"/>
        <w:numPr>
          <w:ilvl w:val="3"/>
          <w:numId w:val="15"/>
        </w:numPr>
        <w:shd w:val="clear" w:color="auto" w:fill="FFFFFF"/>
        <w:tabs>
          <w:tab w:val="clear" w:pos="288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sz w:val="24"/>
          <w:szCs w:val="24"/>
        </w:rPr>
        <w:t xml:space="preserve">Nieważna jest zmiana postanowień zawartej umowy niekorzystnych dla 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Udzielającego </w:t>
      </w:r>
      <w:r w:rsidRPr="00C13C5C">
        <w:rPr>
          <w:rFonts w:ascii="Times New Roman" w:hAnsi="Times New Roman" w:cs="Times New Roman"/>
          <w:b/>
          <w:sz w:val="24"/>
          <w:szCs w:val="24"/>
        </w:rPr>
        <w:lastRenderedPageBreak/>
        <w:t>zamówienia</w:t>
      </w:r>
      <w:r w:rsidRPr="00B44775">
        <w:rPr>
          <w:rFonts w:ascii="Times New Roman" w:hAnsi="Times New Roman" w:cs="Times New Roman"/>
          <w:sz w:val="24"/>
          <w:szCs w:val="24"/>
        </w:rPr>
        <w:t xml:space="preserve">, jeżeli przy ich uwzględnieniu zachodziłaby konieczność zmiany treści oferty, na podstawie której dokonano wyboru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sz w:val="24"/>
          <w:szCs w:val="24"/>
        </w:rPr>
        <w:t>, chyba że konieczność wprowadzenia takich zmian wynika z okoliczności, których nie można było przewidzieć w chwili zawarcia umowy.</w:t>
      </w:r>
    </w:p>
    <w:p w:rsidR="00FC247C" w:rsidRPr="00FC247C" w:rsidRDefault="00FC247C" w:rsidP="00FC24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FC247C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§18</w:t>
      </w:r>
    </w:p>
    <w:p w:rsidR="00340489" w:rsidRPr="00B44775" w:rsidRDefault="00340489" w:rsidP="002A3D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W zakresie nieuregulowanym niniejszą umową mają zastosowanie m.in. przepisy:</w:t>
      </w:r>
    </w:p>
    <w:p w:rsidR="00340489" w:rsidRPr="00B44775" w:rsidRDefault="00340489" w:rsidP="0050439A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</w:t>
      </w:r>
      <w:r w:rsidR="00785CBF">
        <w:rPr>
          <w:rFonts w:ascii="Times New Roman" w:hAnsi="Times New Roman" w:cs="Times New Roman"/>
          <w:color w:val="000000"/>
          <w:sz w:val="24"/>
          <w:szCs w:val="24"/>
        </w:rPr>
        <w:t xml:space="preserve">awy z dnia 15 kwietnia 2011 r.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o działalności leczniczej (</w:t>
      </w:r>
      <w:proofErr w:type="spellStart"/>
      <w:r w:rsidR="00BA48FA">
        <w:rPr>
          <w:rFonts w:ascii="Times New Roman" w:hAnsi="Times New Roman" w:cs="Times New Roman"/>
          <w:color w:val="000000"/>
          <w:sz w:val="24"/>
          <w:szCs w:val="24"/>
        </w:rPr>
        <w:t>t,j</w:t>
      </w:r>
      <w:proofErr w:type="spellEnd"/>
      <w:r w:rsidR="00BA48F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Dz.</w:t>
      </w:r>
      <w:r w:rsidR="00BA48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U.  </w:t>
      </w:r>
      <w:r w:rsidR="00BA48FA">
        <w:rPr>
          <w:rFonts w:ascii="Times New Roman" w:hAnsi="Times New Roman" w:cs="Times New Roman"/>
          <w:color w:val="000000"/>
          <w:sz w:val="24"/>
          <w:szCs w:val="24"/>
        </w:rPr>
        <w:t xml:space="preserve">z 2016 r.,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poz. </w:t>
      </w:r>
      <w:r w:rsidR="00BA48FA">
        <w:rPr>
          <w:rFonts w:ascii="Times New Roman" w:hAnsi="Times New Roman" w:cs="Times New Roman"/>
          <w:color w:val="000000"/>
          <w:sz w:val="24"/>
          <w:szCs w:val="24"/>
        </w:rPr>
        <w:t xml:space="preserve">1638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z późn. zm.)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40489" w:rsidRPr="00B44775" w:rsidRDefault="00340489" w:rsidP="005043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r w:rsidRPr="00B44775">
        <w:rPr>
          <w:rFonts w:ascii="Times New Roman" w:hAnsi="Times New Roman" w:cs="Times New Roman"/>
          <w:sz w:val="24"/>
          <w:szCs w:val="24"/>
        </w:rPr>
        <w:t>z dnia 27 sierpnia 2004 r.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o świadczeniach opieki zdrowotnej finansowanych ze środków publicznych (</w:t>
      </w:r>
      <w:r w:rsidRPr="00B44775">
        <w:rPr>
          <w:rFonts w:ascii="Times New Roman" w:hAnsi="Times New Roman" w:cs="Times New Roman"/>
          <w:bCs/>
          <w:sz w:val="24"/>
          <w:szCs w:val="24"/>
        </w:rPr>
        <w:t xml:space="preserve">t. j. Dz.U. </w:t>
      </w:r>
      <w:r w:rsidR="00BA48FA">
        <w:rPr>
          <w:rFonts w:ascii="Times New Roman" w:hAnsi="Times New Roman" w:cs="Times New Roman"/>
          <w:bCs/>
          <w:sz w:val="24"/>
          <w:szCs w:val="24"/>
        </w:rPr>
        <w:t xml:space="preserve">z 2016 r. </w:t>
      </w:r>
      <w:r w:rsidRPr="00B44775">
        <w:rPr>
          <w:rFonts w:ascii="Times New Roman" w:hAnsi="Times New Roman" w:cs="Times New Roman"/>
          <w:bCs/>
          <w:sz w:val="24"/>
          <w:szCs w:val="24"/>
        </w:rPr>
        <w:t>, poz. 1</w:t>
      </w:r>
      <w:r w:rsidR="00BA48FA">
        <w:rPr>
          <w:rFonts w:ascii="Times New Roman" w:hAnsi="Times New Roman" w:cs="Times New Roman"/>
          <w:bCs/>
          <w:sz w:val="24"/>
          <w:szCs w:val="24"/>
        </w:rPr>
        <w:t>793</w:t>
      </w:r>
      <w:r w:rsidRPr="00B44775">
        <w:rPr>
          <w:rFonts w:ascii="Times New Roman" w:hAnsi="Times New Roman" w:cs="Times New Roman"/>
          <w:bCs/>
          <w:sz w:val="24"/>
          <w:szCs w:val="24"/>
        </w:rPr>
        <w:t xml:space="preserve"> z późn. zm.)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oraz wydane na jej podstawie przepisy wykonawcze,</w:t>
      </w:r>
    </w:p>
    <w:p w:rsidR="00340489" w:rsidRPr="00B44775" w:rsidRDefault="00340489" w:rsidP="0050439A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Kodeksu cywilnego,</w:t>
      </w:r>
    </w:p>
    <w:p w:rsidR="00340489" w:rsidRPr="00B44775" w:rsidRDefault="00340489" w:rsidP="0050439A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Ustawa o prawach pacjenta i Rzeczniku Praw Pacjenta (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>. Dz.U. z 201</w:t>
      </w:r>
      <w:r w:rsidR="00BA48FA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r. poz. 1</w:t>
      </w:r>
      <w:r w:rsidR="00BA48FA">
        <w:rPr>
          <w:rFonts w:ascii="Times New Roman" w:hAnsi="Times New Roman" w:cs="Times New Roman"/>
          <w:color w:val="000000"/>
          <w:sz w:val="24"/>
          <w:szCs w:val="24"/>
        </w:rPr>
        <w:t>86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 późn. zm.),</w:t>
      </w:r>
    </w:p>
    <w:p w:rsidR="00340489" w:rsidRDefault="00340489" w:rsidP="0050439A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Ustawa o wyrobach medycznych z dnia 20 maja 2010 r. (</w:t>
      </w:r>
      <w:proofErr w:type="spellStart"/>
      <w:r w:rsidR="00BA48FA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BA48F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Dz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 xml:space="preserve">.U. </w:t>
      </w:r>
      <w:r w:rsidR="00BA48FA">
        <w:rPr>
          <w:rFonts w:ascii="Times New Roman" w:hAnsi="Times New Roman" w:cs="Times New Roman"/>
          <w:color w:val="000000"/>
          <w:sz w:val="24"/>
          <w:szCs w:val="24"/>
        </w:rPr>
        <w:t>z 2017  r., poz. 211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219E5" w:rsidRPr="00E219E5" w:rsidRDefault="00E219E5" w:rsidP="0050439A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</w:t>
      </w:r>
      <w:r w:rsidRPr="00CC267F">
        <w:rPr>
          <w:rFonts w:ascii="Times New Roman" w:hAnsi="Times New Roman" w:cs="Times New Roman"/>
          <w:sz w:val="24"/>
          <w:szCs w:val="24"/>
        </w:rPr>
        <w:t xml:space="preserve"> Prawo Atomowe z dnia 29 listopada 2000 r. ( </w:t>
      </w:r>
      <w:r w:rsidRPr="00CC267F">
        <w:rPr>
          <w:rFonts w:ascii="Times New Roman" w:hAnsi="Times New Roman" w:cs="Times New Roman"/>
          <w:bCs/>
          <w:sz w:val="24"/>
          <w:szCs w:val="24"/>
        </w:rPr>
        <w:t>Dz.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267F">
        <w:rPr>
          <w:rFonts w:ascii="Times New Roman" w:hAnsi="Times New Roman" w:cs="Times New Roman"/>
          <w:bCs/>
          <w:sz w:val="24"/>
          <w:szCs w:val="24"/>
        </w:rPr>
        <w:t xml:space="preserve">U. </w:t>
      </w:r>
      <w:r w:rsidR="00BA48FA">
        <w:rPr>
          <w:rFonts w:ascii="Times New Roman" w:hAnsi="Times New Roman" w:cs="Times New Roman"/>
          <w:bCs/>
          <w:sz w:val="24"/>
          <w:szCs w:val="24"/>
        </w:rPr>
        <w:t xml:space="preserve">z 2017 </w:t>
      </w:r>
      <w:r>
        <w:rPr>
          <w:rFonts w:ascii="Times New Roman" w:hAnsi="Times New Roman" w:cs="Times New Roman"/>
          <w:bCs/>
          <w:sz w:val="24"/>
          <w:szCs w:val="24"/>
        </w:rPr>
        <w:t xml:space="preserve">r., </w:t>
      </w:r>
      <w:r w:rsidR="00BA48FA">
        <w:rPr>
          <w:rFonts w:ascii="Times New Roman" w:hAnsi="Times New Roman" w:cs="Times New Roman"/>
          <w:bCs/>
          <w:sz w:val="24"/>
          <w:szCs w:val="24"/>
        </w:rPr>
        <w:t>poz. 576</w:t>
      </w:r>
      <w:r>
        <w:rPr>
          <w:rFonts w:ascii="Times New Roman" w:hAnsi="Times New Roman" w:cs="Times New Roman"/>
          <w:bCs/>
          <w:sz w:val="24"/>
          <w:szCs w:val="24"/>
        </w:rPr>
        <w:t xml:space="preserve"> z późn. zm.).</w:t>
      </w:r>
    </w:p>
    <w:p w:rsidR="00340489" w:rsidRPr="00E42894" w:rsidRDefault="00340489" w:rsidP="00E4289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E219E5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§19</w:t>
      </w:r>
    </w:p>
    <w:p w:rsidR="00340489" w:rsidRPr="00C30C14" w:rsidRDefault="00340489" w:rsidP="00C30C1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Spory powstałe na tle niniejszej umowy rozpatruje sąd powszechny właściwy dla siedziby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Pr="00B44775" w:rsidRDefault="00340489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§2</w:t>
      </w:r>
      <w:r w:rsidR="00E219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340489" w:rsidRPr="00B44775" w:rsidRDefault="00340489" w:rsidP="002A3D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Umowę sporządzono w dwóch jednobrzmiących egzemplarzach - po jednej dla każdej ze stron.</w:t>
      </w:r>
    </w:p>
    <w:p w:rsidR="00AF180F" w:rsidRDefault="00AF180F" w:rsidP="00ED19C1">
      <w:pP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8F6792" w:rsidRDefault="002A3D28" w:rsidP="00ED19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Udzielający</w:t>
      </w:r>
      <w:r w:rsidR="008F6792"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zamówienia</w:t>
      </w:r>
      <w:r w:rsidR="008F6792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                        Przyjmujący</w:t>
      </w:r>
      <w:r w:rsidR="008F6792"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zamówienie</w:t>
      </w:r>
    </w:p>
    <w:p w:rsidR="00785CBF" w:rsidRDefault="00785CBF" w:rsidP="001E4E3E">
      <w:pPr>
        <w:spacing w:after="0" w:line="240" w:lineRule="auto"/>
        <w:rPr>
          <w:rFonts w:ascii="Arial" w:hAnsi="Arial" w:cs="Arial"/>
          <w:color w:val="000000"/>
        </w:rPr>
      </w:pPr>
    </w:p>
    <w:p w:rsidR="001E4E3E" w:rsidRDefault="001E4E3E" w:rsidP="001E4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5CBF" w:rsidRDefault="00785CB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94383" w:rsidRDefault="00794383" w:rsidP="00672CC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1ACF" w:rsidRDefault="005C1ACF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532" w:rsidRDefault="008B5532" w:rsidP="00794383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1 </w:t>
      </w:r>
    </w:p>
    <w:p w:rsidR="00672CC3" w:rsidRDefault="0079610C" w:rsidP="00794383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umowy</w:t>
      </w:r>
    </w:p>
    <w:p w:rsidR="00672CC3" w:rsidRDefault="0079610C" w:rsidP="00672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79438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672CC3" w:rsidRPr="00620823">
        <w:rPr>
          <w:rFonts w:ascii="Times New Roman" w:hAnsi="Times New Roman" w:cs="Times New Roman"/>
          <w:b/>
          <w:sz w:val="24"/>
          <w:szCs w:val="24"/>
        </w:rPr>
        <w:t xml:space="preserve">na udzielanie </w:t>
      </w:r>
      <w:r w:rsidR="00672CC3">
        <w:rPr>
          <w:rFonts w:ascii="Times New Roman" w:hAnsi="Times New Roman" w:cs="Times New Roman"/>
          <w:b/>
          <w:sz w:val="24"/>
          <w:szCs w:val="24"/>
        </w:rPr>
        <w:t>świadczeń zdrowotnych</w:t>
      </w:r>
    </w:p>
    <w:p w:rsidR="00672CC3" w:rsidRPr="00585A0F" w:rsidRDefault="00672CC3" w:rsidP="00794383">
      <w:pPr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badania diagnostyczne </w:t>
      </w:r>
      <w:r w:rsidRPr="00585A0F">
        <w:rPr>
          <w:rFonts w:ascii="Times New Roman" w:hAnsi="Times New Roman" w:cs="Times New Roman"/>
          <w:b/>
          <w:sz w:val="24"/>
          <w:szCs w:val="24"/>
        </w:rPr>
        <w:t xml:space="preserve">w zakresie: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85A0F">
        <w:rPr>
          <w:rFonts w:ascii="Times New Roman" w:hAnsi="Times New Roman" w:cs="Times New Roman"/>
          <w:b/>
          <w:sz w:val="24"/>
          <w:szCs w:val="24"/>
        </w:rPr>
        <w:t>scyntygrafii, b</w:t>
      </w:r>
      <w:r>
        <w:rPr>
          <w:rFonts w:ascii="Times New Roman" w:hAnsi="Times New Roman" w:cs="Times New Roman"/>
          <w:b/>
          <w:sz w:val="24"/>
          <w:szCs w:val="24"/>
        </w:rPr>
        <w:t>adań endoskopowych, mammografii</w:t>
      </w:r>
      <w:r w:rsidRPr="00585A0F">
        <w:rPr>
          <w:rFonts w:ascii="Times New Roman" w:hAnsi="Times New Roman" w:cs="Times New Roman"/>
          <w:sz w:val="20"/>
          <w:szCs w:val="20"/>
        </w:rPr>
        <w:t>*</w:t>
      </w:r>
    </w:p>
    <w:p w:rsidR="00672CC3" w:rsidRPr="00794383" w:rsidRDefault="008B5532" w:rsidP="00794383">
      <w:pPr>
        <w:spacing w:after="0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………..</w:t>
      </w:r>
    </w:p>
    <w:p w:rsidR="00892EEB" w:rsidRDefault="00F96ED7" w:rsidP="00892EEB">
      <w:pPr>
        <w:rPr>
          <w:rFonts w:ascii="Times New Roman" w:hAnsi="Times New Roman" w:cs="Times New Roman"/>
          <w:sz w:val="28"/>
          <w:szCs w:val="28"/>
        </w:rPr>
      </w:pPr>
      <w:r w:rsidRPr="00613F30">
        <w:rPr>
          <w:rFonts w:ascii="Times New Roman" w:eastAsia="Times New Roman" w:hAnsi="Times New Roman" w:cs="Times New Roman"/>
          <w:sz w:val="28"/>
          <w:szCs w:val="28"/>
          <w:lang w:eastAsia="pl-PL"/>
        </w:rPr>
        <w:t>Wykaz badań</w:t>
      </w:r>
      <w:r w:rsidR="00892EEB" w:rsidRPr="00892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EEB">
        <w:rPr>
          <w:rFonts w:ascii="Times New Roman" w:hAnsi="Times New Roman" w:cs="Times New Roman"/>
          <w:sz w:val="28"/>
          <w:szCs w:val="28"/>
        </w:rPr>
        <w:t>diagnostycznych</w:t>
      </w:r>
      <w:r w:rsidRPr="00892EE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objętych zamówieniem </w:t>
      </w:r>
      <w:r w:rsidR="00892EEB" w:rsidRPr="00892EEB">
        <w:rPr>
          <w:rFonts w:ascii="Times New Roman" w:hAnsi="Times New Roman" w:cs="Times New Roman"/>
          <w:sz w:val="28"/>
          <w:szCs w:val="28"/>
        </w:rPr>
        <w:t xml:space="preserve">w zakresie: scyntygrafii, badań endoskopowych, mammografii* </w:t>
      </w:r>
    </w:p>
    <w:tbl>
      <w:tblPr>
        <w:tblW w:w="8222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835"/>
      </w:tblGrid>
      <w:tr w:rsidR="003E1834" w:rsidRPr="00CA53DF" w:rsidTr="007176DC">
        <w:trPr>
          <w:trHeight w:val="210"/>
        </w:trPr>
        <w:tc>
          <w:tcPr>
            <w:tcW w:w="8222" w:type="dxa"/>
            <w:gridSpan w:val="2"/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/>
                <w:sz w:val="24"/>
                <w:szCs w:val="24"/>
              </w:rPr>
              <w:t>Badania z zakresu scyntygrafii</w:t>
            </w:r>
          </w:p>
        </w:tc>
      </w:tr>
      <w:tr w:rsidR="003E1834" w:rsidRPr="002D04A5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Cs/>
                <w:sz w:val="24"/>
                <w:szCs w:val="24"/>
              </w:rPr>
              <w:t>Wyszczególnienie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Cs/>
                <w:sz w:val="24"/>
                <w:szCs w:val="24"/>
              </w:rPr>
              <w:t>Cena jednostkowa( brutto)</w:t>
            </w: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scyntygrafia płuc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scyntygrafia kości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scyntygrafia tarczycy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8222" w:type="dxa"/>
            <w:gridSpan w:val="2"/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/>
                <w:sz w:val="24"/>
                <w:szCs w:val="24"/>
              </w:rPr>
              <w:t>Badania endoskopowe</w:t>
            </w: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kolonoskopia</w:t>
            </w:r>
            <w:proofErr w:type="spellEnd"/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3E18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kolonoskopia</w:t>
            </w:r>
            <w:proofErr w:type="spellEnd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polipektomią</w:t>
            </w:r>
            <w:proofErr w:type="spellEnd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 xml:space="preserve"> 1 lub więcej polipów (za pomocą pętli)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kolonoskopia</w:t>
            </w:r>
            <w:proofErr w:type="spellEnd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 xml:space="preserve">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sigmoidoskopia</w:t>
            </w:r>
            <w:proofErr w:type="spellEnd"/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rektoskopia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61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rektoskopia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3E18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30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gastroskopia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94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gastroskopia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303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cystoskopia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322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cystoskopia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tcBorders>
              <w:right w:val="nil"/>
            </w:tcBorders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/>
                <w:sz w:val="24"/>
                <w:szCs w:val="24"/>
              </w:rPr>
              <w:t>Mammografia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  <w:tcBorders>
              <w:right w:val="single" w:sz="4" w:space="0" w:color="auto"/>
            </w:tcBorders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mammografia jednej piersi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mammografia obu piersi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B5532" w:rsidRDefault="00585A0F" w:rsidP="00E219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585A0F">
        <w:rPr>
          <w:rFonts w:ascii="Times New Roman" w:hAnsi="Times New Roman" w:cs="Times New Roman"/>
          <w:sz w:val="20"/>
          <w:szCs w:val="20"/>
        </w:rPr>
        <w:t xml:space="preserve">wpisać </w:t>
      </w:r>
      <w:r>
        <w:rPr>
          <w:rFonts w:ascii="Times New Roman" w:hAnsi="Times New Roman" w:cs="Times New Roman"/>
          <w:sz w:val="20"/>
          <w:szCs w:val="20"/>
        </w:rPr>
        <w:t>właściwy zakres</w:t>
      </w:r>
    </w:p>
    <w:p w:rsidR="00794383" w:rsidRPr="00794383" w:rsidRDefault="00794383" w:rsidP="00794383">
      <w:pPr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794383">
        <w:rPr>
          <w:rFonts w:ascii="Times New Roman" w:hAnsi="Times New Roman" w:cs="Times New Roman"/>
          <w:sz w:val="16"/>
          <w:szCs w:val="16"/>
        </w:rPr>
        <w:t>Pieczęć i podpis oferenta</w:t>
      </w:r>
    </w:p>
    <w:sectPr w:rsidR="00794383" w:rsidRPr="00794383" w:rsidSect="00AF180F"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>
    <w:nsid w:val="0000000E"/>
    <w:multiLevelType w:val="singleLevel"/>
    <w:tmpl w:val="31469B4C"/>
    <w:name w:val="WW8Num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20"/>
        </w:tabs>
      </w:pPr>
    </w:lvl>
  </w:abstractNum>
  <w:abstractNum w:abstractNumId="5">
    <w:nsid w:val="012178D1"/>
    <w:multiLevelType w:val="hybridMultilevel"/>
    <w:tmpl w:val="7C4A870C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029414D9"/>
    <w:multiLevelType w:val="hybridMultilevel"/>
    <w:tmpl w:val="8030512E"/>
    <w:lvl w:ilvl="0" w:tplc="BE30D58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0F3811"/>
    <w:multiLevelType w:val="hybridMultilevel"/>
    <w:tmpl w:val="5B28915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985304"/>
    <w:multiLevelType w:val="hybridMultilevel"/>
    <w:tmpl w:val="1B9A382C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2CAD10A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202E57"/>
    <w:multiLevelType w:val="hybridMultilevel"/>
    <w:tmpl w:val="04907EC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6F4036"/>
    <w:multiLevelType w:val="hybridMultilevel"/>
    <w:tmpl w:val="2CFAF43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191E03"/>
    <w:multiLevelType w:val="hybridMultilevel"/>
    <w:tmpl w:val="1FF0ABB2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34250E"/>
    <w:multiLevelType w:val="hybridMultilevel"/>
    <w:tmpl w:val="96AE284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377FDA"/>
    <w:multiLevelType w:val="hybridMultilevel"/>
    <w:tmpl w:val="223E1E3A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3F060A0B"/>
    <w:multiLevelType w:val="hybridMultilevel"/>
    <w:tmpl w:val="F718D69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506EC2"/>
    <w:multiLevelType w:val="hybridMultilevel"/>
    <w:tmpl w:val="9A36A922"/>
    <w:lvl w:ilvl="0" w:tplc="04150017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>
    <w:nsid w:val="42130BB2"/>
    <w:multiLevelType w:val="hybridMultilevel"/>
    <w:tmpl w:val="9718E69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63674A"/>
    <w:multiLevelType w:val="hybridMultilevel"/>
    <w:tmpl w:val="AB1E16E0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E74353"/>
    <w:multiLevelType w:val="hybridMultilevel"/>
    <w:tmpl w:val="F43C397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5D73D8"/>
    <w:multiLevelType w:val="hybridMultilevel"/>
    <w:tmpl w:val="E63C17D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6521E9"/>
    <w:multiLevelType w:val="hybridMultilevel"/>
    <w:tmpl w:val="1F9ACC8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DD3E0C"/>
    <w:multiLevelType w:val="hybridMultilevel"/>
    <w:tmpl w:val="64AA5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858E6"/>
    <w:multiLevelType w:val="hybridMultilevel"/>
    <w:tmpl w:val="763E979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11"/>
  </w:num>
  <w:num w:numId="5">
    <w:abstractNumId w:val="12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10"/>
  </w:num>
  <w:num w:numId="11">
    <w:abstractNumId w:val="19"/>
  </w:num>
  <w:num w:numId="12">
    <w:abstractNumId w:val="7"/>
  </w:num>
  <w:num w:numId="13">
    <w:abstractNumId w:val="15"/>
  </w:num>
  <w:num w:numId="14">
    <w:abstractNumId w:val="9"/>
  </w:num>
  <w:num w:numId="15">
    <w:abstractNumId w:val="16"/>
  </w:num>
  <w:num w:numId="16">
    <w:abstractNumId w:val="6"/>
  </w:num>
  <w:num w:numId="17">
    <w:abstractNumId w:val="21"/>
  </w:num>
  <w:num w:numId="18">
    <w:abstractNumId w:val="5"/>
  </w:num>
  <w:num w:numId="19">
    <w:abstractNumId w:val="13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675C"/>
    <w:rsid w:val="00071619"/>
    <w:rsid w:val="00080C00"/>
    <w:rsid w:val="00082933"/>
    <w:rsid w:val="000960EA"/>
    <w:rsid w:val="0012293B"/>
    <w:rsid w:val="00133E81"/>
    <w:rsid w:val="00182A69"/>
    <w:rsid w:val="001B09A8"/>
    <w:rsid w:val="001E4E3E"/>
    <w:rsid w:val="002018AB"/>
    <w:rsid w:val="0026159D"/>
    <w:rsid w:val="002A3D28"/>
    <w:rsid w:val="002B6E93"/>
    <w:rsid w:val="00302DE3"/>
    <w:rsid w:val="00304B16"/>
    <w:rsid w:val="00331476"/>
    <w:rsid w:val="00340489"/>
    <w:rsid w:val="00352B68"/>
    <w:rsid w:val="003D5DE2"/>
    <w:rsid w:val="003E1834"/>
    <w:rsid w:val="003E6A23"/>
    <w:rsid w:val="00406C81"/>
    <w:rsid w:val="00451917"/>
    <w:rsid w:val="00493C05"/>
    <w:rsid w:val="004B7D40"/>
    <w:rsid w:val="0050439A"/>
    <w:rsid w:val="00514689"/>
    <w:rsid w:val="005373FD"/>
    <w:rsid w:val="00537728"/>
    <w:rsid w:val="00557A1B"/>
    <w:rsid w:val="00571266"/>
    <w:rsid w:val="00582698"/>
    <w:rsid w:val="00585A0F"/>
    <w:rsid w:val="00592B4F"/>
    <w:rsid w:val="005C1ACF"/>
    <w:rsid w:val="006049C7"/>
    <w:rsid w:val="00606AEF"/>
    <w:rsid w:val="00613F30"/>
    <w:rsid w:val="00620823"/>
    <w:rsid w:val="00623085"/>
    <w:rsid w:val="00672CC3"/>
    <w:rsid w:val="00676EDB"/>
    <w:rsid w:val="006A67E5"/>
    <w:rsid w:val="006D7ECE"/>
    <w:rsid w:val="00722201"/>
    <w:rsid w:val="007478BF"/>
    <w:rsid w:val="0077555E"/>
    <w:rsid w:val="00785CBF"/>
    <w:rsid w:val="00794383"/>
    <w:rsid w:val="0079610C"/>
    <w:rsid w:val="007B4BC8"/>
    <w:rsid w:val="007D39A7"/>
    <w:rsid w:val="007D7E6B"/>
    <w:rsid w:val="007F1F34"/>
    <w:rsid w:val="00824765"/>
    <w:rsid w:val="00860CEA"/>
    <w:rsid w:val="008616D2"/>
    <w:rsid w:val="00892EEB"/>
    <w:rsid w:val="008B5532"/>
    <w:rsid w:val="008D3545"/>
    <w:rsid w:val="008F6792"/>
    <w:rsid w:val="00957AD6"/>
    <w:rsid w:val="00964855"/>
    <w:rsid w:val="0097798D"/>
    <w:rsid w:val="009854B2"/>
    <w:rsid w:val="00991CF1"/>
    <w:rsid w:val="009B1E8E"/>
    <w:rsid w:val="009E2887"/>
    <w:rsid w:val="00A11608"/>
    <w:rsid w:val="00A15125"/>
    <w:rsid w:val="00AA26EB"/>
    <w:rsid w:val="00AE71FD"/>
    <w:rsid w:val="00AF180F"/>
    <w:rsid w:val="00B11683"/>
    <w:rsid w:val="00B166FE"/>
    <w:rsid w:val="00B237EC"/>
    <w:rsid w:val="00B44775"/>
    <w:rsid w:val="00B75363"/>
    <w:rsid w:val="00BA48FA"/>
    <w:rsid w:val="00BC796C"/>
    <w:rsid w:val="00BE677D"/>
    <w:rsid w:val="00BF0864"/>
    <w:rsid w:val="00C13C5C"/>
    <w:rsid w:val="00C30C14"/>
    <w:rsid w:val="00C5019A"/>
    <w:rsid w:val="00CC22EA"/>
    <w:rsid w:val="00D56121"/>
    <w:rsid w:val="00D70F19"/>
    <w:rsid w:val="00DB3085"/>
    <w:rsid w:val="00DE7E4F"/>
    <w:rsid w:val="00E219E5"/>
    <w:rsid w:val="00E42894"/>
    <w:rsid w:val="00E6675C"/>
    <w:rsid w:val="00E862CE"/>
    <w:rsid w:val="00EA7469"/>
    <w:rsid w:val="00ED19C1"/>
    <w:rsid w:val="00ED4DE2"/>
    <w:rsid w:val="00F05296"/>
    <w:rsid w:val="00F27C07"/>
    <w:rsid w:val="00F5423F"/>
    <w:rsid w:val="00F63EBA"/>
    <w:rsid w:val="00F95D8B"/>
    <w:rsid w:val="00F96ED7"/>
    <w:rsid w:val="00FC247C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EBA"/>
  </w:style>
  <w:style w:type="paragraph" w:styleId="Nagwek1">
    <w:name w:val="heading 1"/>
    <w:basedOn w:val="Normalny"/>
    <w:next w:val="Normalny"/>
    <w:link w:val="Nagwek1Znak"/>
    <w:qFormat/>
    <w:rsid w:val="006A67E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67E5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A67E5"/>
    <w:pPr>
      <w:keepNext/>
      <w:numPr>
        <w:ilvl w:val="2"/>
        <w:numId w:val="1"/>
      </w:numPr>
      <w:suppressAutoHyphens/>
      <w:spacing w:after="0" w:line="240" w:lineRule="auto"/>
      <w:ind w:left="180" w:firstLine="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9B1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B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73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796C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BC796C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6A67E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C0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B553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561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56121"/>
  </w:style>
  <w:style w:type="paragraph" w:styleId="NormalnyWeb">
    <w:name w:val="Normal (Web)"/>
    <w:basedOn w:val="Normalny"/>
    <w:rsid w:val="00D56121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A67E5"/>
    <w:pPr>
      <w:keepNext/>
      <w:numPr>
        <w:numId w:val="17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67E5"/>
    <w:pPr>
      <w:keepNext/>
      <w:numPr>
        <w:ilvl w:val="1"/>
        <w:numId w:val="17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A67E5"/>
    <w:pPr>
      <w:keepNext/>
      <w:numPr>
        <w:ilvl w:val="2"/>
        <w:numId w:val="17"/>
      </w:numPr>
      <w:suppressAutoHyphens/>
      <w:spacing w:after="0" w:line="240" w:lineRule="auto"/>
      <w:ind w:left="180" w:firstLine="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9B1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B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73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796C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BC796C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6A67E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C0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B553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3DCA-5834-4AE4-BE4C-255AAA1B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2230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Witkowska</dc:creator>
  <cp:keywords/>
  <dc:description/>
  <cp:lastModifiedBy>Ewa Witkowska</cp:lastModifiedBy>
  <cp:revision>17</cp:revision>
  <cp:lastPrinted>2014-05-15T11:37:00Z</cp:lastPrinted>
  <dcterms:created xsi:type="dcterms:W3CDTF">2014-06-04T07:15:00Z</dcterms:created>
  <dcterms:modified xsi:type="dcterms:W3CDTF">2017-09-04T12:56:00Z</dcterms:modified>
</cp:coreProperties>
</file>